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ECC" w:rsidRDefault="00DA695F">
      <w:pPr>
        <w:jc w:val="center"/>
        <w:rPr>
          <w:lang w:eastAsia="zh-CN"/>
        </w:rPr>
      </w:pPr>
      <w:r w:rsidRPr="00DA695F">
        <w:rPr>
          <w:rFonts w:hint="eastAsia"/>
          <w:b/>
          <w:bCs/>
          <w:sz w:val="28"/>
          <w:szCs w:val="28"/>
        </w:rPr>
        <w:t>一年级下册数学一课一练</w:t>
      </w:r>
      <w:r w:rsidRPr="00DA695F">
        <w:rPr>
          <w:rFonts w:hint="eastAsia"/>
          <w:b/>
          <w:bCs/>
          <w:sz w:val="28"/>
          <w:szCs w:val="28"/>
        </w:rPr>
        <w:t>-23.</w:t>
      </w:r>
      <w:r w:rsidRPr="00DA695F">
        <w:rPr>
          <w:rFonts w:hint="eastAsia"/>
          <w:b/>
          <w:bCs/>
          <w:sz w:val="28"/>
          <w:szCs w:val="28"/>
        </w:rPr>
        <w:t>量长度</w:t>
      </w:r>
      <w:r w:rsidRPr="00DA695F">
        <w:rPr>
          <w:rFonts w:hint="eastAsia"/>
          <w:b/>
          <w:bCs/>
          <w:sz w:val="28"/>
          <w:szCs w:val="28"/>
        </w:rPr>
        <w:t xml:space="preserve"> </w:t>
      </w:r>
      <w:bookmarkStart w:id="0" w:name="_GoBack"/>
      <w:bookmarkEnd w:id="0"/>
    </w:p>
    <w:p w:rsidR="000C3ECC" w:rsidRDefault="00DA695F">
      <w:r>
        <w:rPr>
          <w:b/>
          <w:bCs/>
          <w:sz w:val="24"/>
          <w:szCs w:val="24"/>
        </w:rPr>
        <w:t>一、单选题</w:t>
      </w:r>
      <w:r>
        <w:rPr>
          <w:b/>
          <w:bCs/>
          <w:sz w:val="24"/>
          <w:szCs w:val="24"/>
        </w:rPr>
        <w:t xml:space="preserve"> </w:t>
      </w:r>
    </w:p>
    <w:p w:rsidR="000C3ECC" w:rsidRDefault="00DA695F">
      <w:pPr>
        <w:spacing w:after="0"/>
      </w:pPr>
      <w:r>
        <w:rPr>
          <w:color w:val="000000"/>
        </w:rPr>
        <w:t>1.</w:t>
      </w:r>
      <w:r>
        <w:rPr>
          <w:color w:val="000000"/>
        </w:rPr>
        <w:t>一本书大约多厚</w:t>
      </w:r>
      <w:r>
        <w:rPr>
          <w:color w:val="000000"/>
        </w:rPr>
        <w:t>(</w:t>
      </w:r>
      <w:r>
        <w:rPr>
          <w:color w:val="000000"/>
        </w:rPr>
        <w:t>单位为厘米</w:t>
      </w:r>
      <w:r>
        <w:rPr>
          <w:color w:val="000000"/>
        </w:rPr>
        <w:t>)                                     </w:t>
      </w:r>
      <w:r>
        <w:rPr>
          <w:color w:val="000000"/>
        </w:rPr>
        <w:t>（</w:t>
      </w:r>
      <w:r>
        <w:rPr>
          <w:color w:val="000000"/>
        </w:rPr>
        <w:t xml:space="preserve">     </w:t>
      </w:r>
      <w:r>
        <w:rPr>
          <w:color w:val="000000"/>
        </w:rPr>
        <w:t>）</w:t>
      </w:r>
      <w:r>
        <w:rPr>
          <w:color w:val="000000"/>
        </w:rPr>
        <w:t xml:space="preserve">            </w:t>
      </w:r>
    </w:p>
    <w:p w:rsidR="000C3ECC" w:rsidRDefault="00DA695F">
      <w:pPr>
        <w:spacing w:after="0"/>
        <w:ind w:left="150"/>
      </w:pPr>
      <w:r>
        <w:rPr>
          <w:color w:val="000000"/>
        </w:rPr>
        <w:t>A. 1                                             B. 10                                             C. 20</w:t>
      </w:r>
    </w:p>
    <w:p w:rsidR="000C3ECC" w:rsidRDefault="00DA695F">
      <w:pPr>
        <w:spacing w:after="0"/>
      </w:pPr>
      <w:r>
        <w:rPr>
          <w:color w:val="000000"/>
        </w:rPr>
        <w:t>2.</w:t>
      </w:r>
      <w:r>
        <w:rPr>
          <w:color w:val="000000"/>
        </w:rPr>
        <w:t>谁量得对</w:t>
      </w:r>
      <w:r>
        <w:rPr>
          <w:color w:val="000000"/>
        </w:rPr>
        <w:t>?</w:t>
      </w:r>
      <w:r>
        <w:rPr>
          <w:color w:val="000000"/>
        </w:rPr>
        <w:t>（</w:t>
      </w:r>
      <w:r>
        <w:rPr>
          <w:color w:val="000000"/>
        </w:rPr>
        <w:t xml:space="preserve">   </w:t>
      </w:r>
      <w:r>
        <w:rPr>
          <w:color w:val="000000"/>
        </w:rPr>
        <w:t>）</w:t>
      </w:r>
      <w:r>
        <w:rPr>
          <w:color w:val="000000"/>
        </w:rPr>
        <w:t xml:space="preserve">  </w:t>
      </w:r>
    </w:p>
    <w:p w:rsidR="000C3ECC" w:rsidRDefault="00DA695F">
      <w:pPr>
        <w:spacing w:after="0"/>
      </w:pPr>
      <w:r>
        <w:rPr>
          <w:noProof/>
          <w:lang w:eastAsia="zh-CN"/>
        </w:rPr>
        <w:drawing>
          <wp:inline distT="0" distB="0" distL="0" distR="0" wp14:anchorId="1245FE70" wp14:editId="223ECE61">
            <wp:extent cx="3265805" cy="148965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65805" cy="1489659"/>
                    </a:xfrm>
                    <a:prstGeom prst="rect">
                      <a:avLst/>
                    </a:prstGeom>
                  </pic:spPr>
                </pic:pic>
              </a:graphicData>
            </a:graphic>
          </wp:inline>
        </w:drawing>
      </w:r>
    </w:p>
    <w:p w:rsidR="000C3ECC" w:rsidRDefault="00DA695F">
      <w:pPr>
        <w:spacing w:after="0"/>
      </w:pPr>
      <w:r>
        <w:rPr>
          <w:color w:val="000000"/>
        </w:rPr>
        <w:t>3.</w:t>
      </w:r>
      <w:r>
        <w:rPr>
          <w:color w:val="000000"/>
        </w:rPr>
        <w:t>小动物们测量方法正确的是：（</w:t>
      </w:r>
      <w:r>
        <w:rPr>
          <w:color w:val="000000"/>
        </w:rPr>
        <w:t xml:space="preserve">   </w:t>
      </w:r>
      <w:r>
        <w:rPr>
          <w:color w:val="000000"/>
        </w:rPr>
        <w:t>）</w:t>
      </w:r>
      <w:r>
        <w:rPr>
          <w:color w:val="000000"/>
        </w:rPr>
        <w:t xml:space="preserve">  </w:t>
      </w:r>
    </w:p>
    <w:p w:rsidR="000C3ECC" w:rsidRDefault="00DA695F">
      <w:pPr>
        <w:spacing w:after="0"/>
      </w:pPr>
      <w:r>
        <w:rPr>
          <w:color w:val="000000"/>
        </w:rPr>
        <w:t xml:space="preserve">A  </w:t>
      </w:r>
      <w:r>
        <w:rPr>
          <w:noProof/>
          <w:lang w:eastAsia="zh-CN"/>
        </w:rPr>
        <w:drawing>
          <wp:inline distT="0" distB="0" distL="0" distR="0" wp14:anchorId="5E8021D9" wp14:editId="749F6E07">
            <wp:extent cx="2196300" cy="553847"/>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96300" cy="553847"/>
                    </a:xfrm>
                    <a:prstGeom prst="rect">
                      <a:avLst/>
                    </a:prstGeom>
                  </pic:spPr>
                </pic:pic>
              </a:graphicData>
            </a:graphic>
          </wp:inline>
        </w:drawing>
      </w:r>
    </w:p>
    <w:p w:rsidR="000C3ECC" w:rsidRDefault="00DA695F">
      <w:pPr>
        <w:spacing w:after="0"/>
      </w:pPr>
      <w:r>
        <w:rPr>
          <w:color w:val="000000"/>
        </w:rPr>
        <w:t xml:space="preserve">B  </w:t>
      </w:r>
      <w:r>
        <w:rPr>
          <w:noProof/>
          <w:lang w:eastAsia="zh-CN"/>
        </w:rPr>
        <w:drawing>
          <wp:inline distT="0" distB="0" distL="0" distR="0" wp14:anchorId="234CE779" wp14:editId="5858DA35">
            <wp:extent cx="2110359" cy="8212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10359" cy="821220"/>
                    </a:xfrm>
                    <a:prstGeom prst="rect">
                      <a:avLst/>
                    </a:prstGeom>
                  </pic:spPr>
                </pic:pic>
              </a:graphicData>
            </a:graphic>
          </wp:inline>
        </w:drawing>
      </w:r>
    </w:p>
    <w:p w:rsidR="000C3ECC" w:rsidRDefault="00DA695F">
      <w:pPr>
        <w:spacing w:after="0"/>
      </w:pPr>
      <w:r>
        <w:rPr>
          <w:color w:val="000000"/>
        </w:rPr>
        <w:t xml:space="preserve">C  </w:t>
      </w:r>
      <w:r>
        <w:rPr>
          <w:noProof/>
          <w:lang w:eastAsia="zh-CN"/>
        </w:rPr>
        <w:drawing>
          <wp:inline distT="0" distB="0" distL="0" distR="0" wp14:anchorId="63B80782" wp14:editId="2604E16B">
            <wp:extent cx="2205850" cy="59204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05850" cy="592049"/>
                    </a:xfrm>
                    <a:prstGeom prst="rect">
                      <a:avLst/>
                    </a:prstGeom>
                  </pic:spPr>
                </pic:pic>
              </a:graphicData>
            </a:graphic>
          </wp:inline>
        </w:drawing>
      </w:r>
    </w:p>
    <w:p w:rsidR="000C3ECC" w:rsidRDefault="00DA695F">
      <w:pPr>
        <w:spacing w:after="0"/>
      </w:pPr>
      <w:r>
        <w:rPr>
          <w:color w:val="000000"/>
        </w:rPr>
        <w:t xml:space="preserve">D  </w:t>
      </w:r>
      <w:r>
        <w:rPr>
          <w:noProof/>
          <w:lang w:eastAsia="zh-CN"/>
        </w:rPr>
        <w:drawing>
          <wp:inline distT="0" distB="0" distL="0" distR="0" wp14:anchorId="24487B86" wp14:editId="0BB77942">
            <wp:extent cx="2224951" cy="429717"/>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24951" cy="429717"/>
                    </a:xfrm>
                    <a:prstGeom prst="rect">
                      <a:avLst/>
                    </a:prstGeom>
                  </pic:spPr>
                </pic:pic>
              </a:graphicData>
            </a:graphic>
          </wp:inline>
        </w:drawing>
      </w:r>
    </w:p>
    <w:p w:rsidR="000C3ECC" w:rsidRDefault="00DA695F">
      <w:pPr>
        <w:spacing w:after="0"/>
      </w:pPr>
      <w:r>
        <w:rPr>
          <w:color w:val="000000"/>
        </w:rPr>
        <w:t>4.</w:t>
      </w:r>
      <w:r>
        <w:rPr>
          <w:color w:val="000000"/>
        </w:rPr>
        <w:t>测量两点之间的距离一般采用的方法有（</w:t>
      </w:r>
      <w:r>
        <w:rPr>
          <w:color w:val="000000"/>
        </w:rPr>
        <w:t xml:space="preserve">  </w:t>
      </w:r>
      <w:r>
        <w:rPr>
          <w:color w:val="000000"/>
        </w:rPr>
        <w:t>）</w:t>
      </w:r>
      <w:r>
        <w:rPr>
          <w:color w:val="000000"/>
        </w:rPr>
        <w:t xml:space="preserve">            </w:t>
      </w:r>
    </w:p>
    <w:p w:rsidR="000C3ECC" w:rsidRDefault="00DA695F">
      <w:pPr>
        <w:spacing w:after="0"/>
        <w:ind w:left="150"/>
      </w:pPr>
      <w:r>
        <w:rPr>
          <w:color w:val="000000"/>
        </w:rPr>
        <w:t>A. </w:t>
      </w:r>
      <w:r>
        <w:rPr>
          <w:color w:val="000000"/>
        </w:rPr>
        <w:t>卷尺和测绳</w:t>
      </w:r>
      <w:r>
        <w:rPr>
          <w:color w:val="000000"/>
        </w:rPr>
        <w:t>                          </w:t>
      </w:r>
      <w:r>
        <w:rPr>
          <w:noProof/>
          <w:lang w:eastAsia="zh-CN"/>
        </w:rPr>
        <w:drawing>
          <wp:inline distT="0" distB="0" distL="0" distR="0" wp14:anchorId="18B38796" wp14:editId="3A653838">
            <wp:extent cx="19101" cy="3820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101" cy="38202"/>
                    </a:xfrm>
                    <a:prstGeom prst="rect">
                      <a:avLst/>
                    </a:prstGeom>
                  </pic:spPr>
                </pic:pic>
              </a:graphicData>
            </a:graphic>
          </wp:inline>
        </w:drawing>
      </w:r>
      <w:r>
        <w:rPr>
          <w:color w:val="000000"/>
        </w:rPr>
        <w:t>B. </w:t>
      </w:r>
      <w:r>
        <w:rPr>
          <w:color w:val="000000"/>
        </w:rPr>
        <w:t>步测</w:t>
      </w:r>
      <w:r>
        <w:rPr>
          <w:color w:val="000000"/>
        </w:rPr>
        <w:t>               </w:t>
      </w:r>
      <w:r>
        <w:rPr>
          <w:color w:val="000000"/>
        </w:rPr>
        <w:t>           </w:t>
      </w:r>
      <w:r>
        <w:rPr>
          <w:noProof/>
          <w:lang w:eastAsia="zh-CN"/>
        </w:rPr>
        <w:drawing>
          <wp:inline distT="0" distB="0" distL="0" distR="0" wp14:anchorId="582A950F" wp14:editId="74A53CAF">
            <wp:extent cx="19101" cy="382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101" cy="38202"/>
                    </a:xfrm>
                    <a:prstGeom prst="rect">
                      <a:avLst/>
                    </a:prstGeom>
                  </pic:spPr>
                </pic:pic>
              </a:graphicData>
            </a:graphic>
          </wp:inline>
        </w:drawing>
      </w:r>
      <w:r>
        <w:rPr>
          <w:color w:val="000000"/>
        </w:rPr>
        <w:t>C. </w:t>
      </w:r>
      <w:r>
        <w:rPr>
          <w:color w:val="000000"/>
        </w:rPr>
        <w:t>目测</w:t>
      </w:r>
      <w:r>
        <w:rPr>
          <w:color w:val="000000"/>
        </w:rPr>
        <w:t>                          </w:t>
      </w:r>
      <w:r>
        <w:rPr>
          <w:noProof/>
          <w:lang w:eastAsia="zh-CN"/>
        </w:rPr>
        <w:drawing>
          <wp:inline distT="0" distB="0" distL="0" distR="0" wp14:anchorId="0215F66C" wp14:editId="1F9B2F7B">
            <wp:extent cx="19101" cy="3820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101" cy="38202"/>
                    </a:xfrm>
                    <a:prstGeom prst="rect">
                      <a:avLst/>
                    </a:prstGeom>
                  </pic:spPr>
                </pic:pic>
              </a:graphicData>
            </a:graphic>
          </wp:inline>
        </w:drawing>
      </w:r>
      <w:r>
        <w:rPr>
          <w:color w:val="000000"/>
        </w:rPr>
        <w:t>D. </w:t>
      </w:r>
      <w:r>
        <w:rPr>
          <w:color w:val="000000"/>
        </w:rPr>
        <w:t>以上三个答案都对</w:t>
      </w:r>
    </w:p>
    <w:p w:rsidR="000C3ECC" w:rsidRDefault="00DA695F">
      <w:pPr>
        <w:spacing w:after="0"/>
      </w:pPr>
      <w:r>
        <w:rPr>
          <w:color w:val="000000"/>
        </w:rPr>
        <w:t>5.</w:t>
      </w:r>
      <w:r>
        <w:rPr>
          <w:color w:val="000000"/>
        </w:rPr>
        <w:t>下面是小明和小方测量铅笔长度的方法，对的是（</w:t>
      </w:r>
      <w:r>
        <w:rPr>
          <w:color w:val="000000"/>
        </w:rPr>
        <w:t xml:space="preserve">   </w:t>
      </w:r>
      <w:r>
        <w:rPr>
          <w:color w:val="000000"/>
        </w:rPr>
        <w:t>）</w:t>
      </w:r>
      <w:r>
        <w:rPr>
          <w:color w:val="000000"/>
        </w:rPr>
        <w:t xml:space="preserve">  </w:t>
      </w:r>
    </w:p>
    <w:p w:rsidR="000C3ECC" w:rsidRDefault="00DA695F">
      <w:pPr>
        <w:spacing w:after="0"/>
      </w:pPr>
      <w:r>
        <w:rPr>
          <w:color w:val="000000"/>
        </w:rPr>
        <w:t xml:space="preserve">A  </w:t>
      </w:r>
      <w:r>
        <w:rPr>
          <w:noProof/>
          <w:lang w:eastAsia="zh-CN"/>
        </w:rPr>
        <w:drawing>
          <wp:inline distT="0" distB="0" distL="0" distR="0" wp14:anchorId="1F79358A" wp14:editId="0807ADED">
            <wp:extent cx="4087025" cy="75438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087025" cy="754380"/>
                    </a:xfrm>
                    <a:prstGeom prst="rect">
                      <a:avLst/>
                    </a:prstGeom>
                  </pic:spPr>
                </pic:pic>
              </a:graphicData>
            </a:graphic>
          </wp:inline>
        </w:drawing>
      </w:r>
    </w:p>
    <w:p w:rsidR="000C3ECC" w:rsidRDefault="00DA695F">
      <w:pPr>
        <w:spacing w:after="0"/>
      </w:pPr>
      <w:r>
        <w:rPr>
          <w:color w:val="000000"/>
        </w:rPr>
        <w:t xml:space="preserve">B  </w:t>
      </w:r>
      <w:r>
        <w:rPr>
          <w:noProof/>
          <w:lang w:eastAsia="zh-CN"/>
        </w:rPr>
        <w:drawing>
          <wp:inline distT="0" distB="0" distL="0" distR="0" wp14:anchorId="29A818D1" wp14:editId="30CCDAD9">
            <wp:extent cx="4039286" cy="649338"/>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39286" cy="649338"/>
                    </a:xfrm>
                    <a:prstGeom prst="rect">
                      <a:avLst/>
                    </a:prstGeom>
                  </pic:spPr>
                </pic:pic>
              </a:graphicData>
            </a:graphic>
          </wp:inline>
        </w:drawing>
      </w:r>
    </w:p>
    <w:p w:rsidR="000C3ECC" w:rsidRDefault="00DA695F">
      <w:pPr>
        <w:spacing w:after="0"/>
      </w:pPr>
      <w:r>
        <w:rPr>
          <w:color w:val="000000"/>
        </w:rPr>
        <w:t>6.</w:t>
      </w:r>
      <w:r>
        <w:rPr>
          <w:color w:val="000000"/>
        </w:rPr>
        <w:t>下面量长度的方法正确的是（</w:t>
      </w:r>
      <w:r>
        <w:rPr>
          <w:color w:val="000000"/>
        </w:rPr>
        <w:t xml:space="preserve">   </w:t>
      </w:r>
      <w:r>
        <w:rPr>
          <w:color w:val="000000"/>
        </w:rPr>
        <w:t>）</w:t>
      </w:r>
      <w:r>
        <w:rPr>
          <w:color w:val="000000"/>
        </w:rPr>
        <w:t xml:space="preserve">            </w:t>
      </w:r>
    </w:p>
    <w:p w:rsidR="000C3ECC" w:rsidRDefault="00DA695F">
      <w:pPr>
        <w:spacing w:after="0"/>
        <w:ind w:left="150"/>
      </w:pPr>
      <w:r>
        <w:rPr>
          <w:color w:val="000000"/>
        </w:rPr>
        <w:lastRenderedPageBreak/>
        <w:t>A. </w:t>
      </w:r>
      <w:r>
        <w:rPr>
          <w:color w:val="000000"/>
        </w:rPr>
        <w:t>第一种量法</w:t>
      </w:r>
      <w:r>
        <w:rPr>
          <w:color w:val="000000"/>
        </w:rPr>
        <w:t xml:space="preserve">  </w:t>
      </w:r>
      <w:r>
        <w:rPr>
          <w:noProof/>
          <w:lang w:eastAsia="zh-CN"/>
        </w:rPr>
        <w:drawing>
          <wp:inline distT="0" distB="0" distL="0" distR="0" wp14:anchorId="3DF49744" wp14:editId="6B5BDCC6">
            <wp:extent cx="2731046" cy="1184097"/>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31046" cy="1184097"/>
                    </a:xfrm>
                    <a:prstGeom prst="rect">
                      <a:avLst/>
                    </a:prstGeom>
                  </pic:spPr>
                </pic:pic>
              </a:graphicData>
            </a:graphic>
          </wp:inline>
        </w:drawing>
      </w:r>
      <w:r>
        <w:br/>
      </w:r>
      <w:r>
        <w:rPr>
          <w:color w:val="000000"/>
        </w:rPr>
        <w:t>B. </w:t>
      </w:r>
      <w:r>
        <w:rPr>
          <w:color w:val="000000"/>
        </w:rPr>
        <w:t>第二种量法</w:t>
      </w:r>
      <w:r>
        <w:rPr>
          <w:color w:val="000000"/>
        </w:rPr>
        <w:t xml:space="preserve">  </w:t>
      </w:r>
      <w:r>
        <w:rPr>
          <w:noProof/>
          <w:lang w:eastAsia="zh-CN"/>
        </w:rPr>
        <w:drawing>
          <wp:inline distT="0" distB="0" distL="0" distR="0" wp14:anchorId="3E31864D" wp14:editId="0CFA00E2">
            <wp:extent cx="2616467" cy="1193648"/>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16467" cy="1193648"/>
                    </a:xfrm>
                    <a:prstGeom prst="rect">
                      <a:avLst/>
                    </a:prstGeom>
                  </pic:spPr>
                </pic:pic>
              </a:graphicData>
            </a:graphic>
          </wp:inline>
        </w:drawing>
      </w:r>
      <w:r>
        <w:br/>
      </w:r>
      <w:r>
        <w:rPr>
          <w:color w:val="000000"/>
        </w:rPr>
        <w:t>C. </w:t>
      </w:r>
      <w:r>
        <w:rPr>
          <w:color w:val="000000"/>
        </w:rPr>
        <w:t>第三种量法</w:t>
      </w:r>
      <w:r>
        <w:rPr>
          <w:color w:val="000000"/>
        </w:rPr>
        <w:t xml:space="preserve">  </w:t>
      </w:r>
      <w:r>
        <w:rPr>
          <w:noProof/>
          <w:lang w:eastAsia="zh-CN"/>
        </w:rPr>
        <w:drawing>
          <wp:inline distT="0" distB="0" distL="0" distR="0" wp14:anchorId="6E008776" wp14:editId="25599DE6">
            <wp:extent cx="2540064" cy="1117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40064" cy="1117244"/>
                    </a:xfrm>
                    <a:prstGeom prst="rect">
                      <a:avLst/>
                    </a:prstGeom>
                  </pic:spPr>
                </pic:pic>
              </a:graphicData>
            </a:graphic>
          </wp:inline>
        </w:drawing>
      </w:r>
      <w:r>
        <w:br/>
      </w:r>
      <w:r>
        <w:rPr>
          <w:color w:val="000000"/>
        </w:rPr>
        <w:t>D. </w:t>
      </w:r>
      <w:r>
        <w:rPr>
          <w:color w:val="000000"/>
        </w:rPr>
        <w:t>第四种量法</w:t>
      </w:r>
      <w:r>
        <w:rPr>
          <w:color w:val="000000"/>
        </w:rPr>
        <w:t xml:space="preserve"> </w:t>
      </w:r>
      <w:r>
        <w:rPr>
          <w:noProof/>
          <w:lang w:eastAsia="zh-CN"/>
        </w:rPr>
        <w:drawing>
          <wp:inline distT="0" distB="0" distL="0" distR="0" wp14:anchorId="7A0B46E9" wp14:editId="1DAC47FE">
            <wp:extent cx="2845638" cy="1098156"/>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45638" cy="1098156"/>
                    </a:xfrm>
                    <a:prstGeom prst="rect">
                      <a:avLst/>
                    </a:prstGeom>
                  </pic:spPr>
                </pic:pic>
              </a:graphicData>
            </a:graphic>
          </wp:inline>
        </w:drawing>
      </w:r>
    </w:p>
    <w:p w:rsidR="000C3ECC" w:rsidRDefault="00DA695F">
      <w:r>
        <w:rPr>
          <w:b/>
          <w:bCs/>
          <w:sz w:val="24"/>
          <w:szCs w:val="24"/>
        </w:rPr>
        <w:t>二、判断题</w:t>
      </w:r>
      <w:r>
        <w:rPr>
          <w:b/>
          <w:bCs/>
          <w:sz w:val="24"/>
          <w:szCs w:val="24"/>
        </w:rPr>
        <w:t xml:space="preserve"> </w:t>
      </w:r>
    </w:p>
    <w:p w:rsidR="000C3ECC" w:rsidRDefault="00DA695F">
      <w:pPr>
        <w:spacing w:after="0"/>
      </w:pPr>
      <w:r>
        <w:rPr>
          <w:color w:val="000000"/>
        </w:rPr>
        <w:t>7.</w:t>
      </w:r>
      <w:r>
        <w:rPr>
          <w:color w:val="000000"/>
        </w:rPr>
        <w:t>小明用</w:t>
      </w:r>
      <w:r>
        <w:rPr>
          <w:color w:val="000000"/>
        </w:rPr>
        <w:t>1</w:t>
      </w:r>
      <w:r>
        <w:rPr>
          <w:color w:val="000000"/>
        </w:rPr>
        <w:t>刻度对齐物体的一端，</w:t>
      </w:r>
      <w:r>
        <w:rPr>
          <w:color w:val="000000"/>
        </w:rPr>
        <w:t>5</w:t>
      </w:r>
      <w:r>
        <w:rPr>
          <w:color w:val="000000"/>
        </w:rPr>
        <w:t>刻度对齐另一端，物体长度为</w:t>
      </w:r>
      <w:r>
        <w:rPr>
          <w:color w:val="000000"/>
        </w:rPr>
        <w:t>5</w:t>
      </w:r>
      <w:r>
        <w:rPr>
          <w:color w:val="000000"/>
        </w:rPr>
        <w:t>厘米</w:t>
      </w:r>
      <w:r>
        <w:rPr>
          <w:color w:val="000000"/>
        </w:rPr>
        <w:t xml:space="preserve">    </w:t>
      </w:r>
    </w:p>
    <w:p w:rsidR="000C3ECC" w:rsidRDefault="00DA695F">
      <w:pPr>
        <w:spacing w:after="0"/>
      </w:pPr>
      <w:r>
        <w:rPr>
          <w:color w:val="000000"/>
        </w:rPr>
        <w:t>8.</w:t>
      </w:r>
      <w:r>
        <w:rPr>
          <w:color w:val="000000"/>
        </w:rPr>
        <w:t>厘米的英文单位是</w:t>
      </w:r>
      <w:r>
        <w:rPr>
          <w:color w:val="000000"/>
        </w:rPr>
        <w:t xml:space="preserve">cm    </w:t>
      </w:r>
    </w:p>
    <w:p w:rsidR="000C3ECC" w:rsidRDefault="00DA695F">
      <w:pPr>
        <w:spacing w:after="0"/>
      </w:pPr>
      <w:r>
        <w:rPr>
          <w:color w:val="000000"/>
        </w:rPr>
        <w:t>9.</w:t>
      </w:r>
      <w:r>
        <w:rPr>
          <w:color w:val="000000"/>
        </w:rPr>
        <w:t>要知道物体的长度，可以用尺来量。</w:t>
      </w:r>
      <w:r>
        <w:rPr>
          <w:color w:val="000000"/>
        </w:rPr>
        <w:t xml:space="preserve">    </w:t>
      </w:r>
    </w:p>
    <w:p w:rsidR="000C3ECC" w:rsidRDefault="00DA695F">
      <w:pPr>
        <w:spacing w:after="0"/>
      </w:pPr>
      <w:r>
        <w:rPr>
          <w:color w:val="000000"/>
        </w:rPr>
        <w:t>10.</w:t>
      </w:r>
      <w:r>
        <w:rPr>
          <w:color w:val="000000"/>
        </w:rPr>
        <w:t>如图，图中画笔的长度是</w:t>
      </w:r>
      <w:r>
        <w:rPr>
          <w:color w:val="000000"/>
        </w:rPr>
        <w:t>5</w:t>
      </w:r>
      <w:r>
        <w:rPr>
          <w:color w:val="000000"/>
        </w:rPr>
        <w:t>厘米</w:t>
      </w:r>
      <w:r>
        <w:rPr>
          <w:color w:val="000000"/>
        </w:rPr>
        <w:t>2</w:t>
      </w:r>
      <w:r>
        <w:rPr>
          <w:color w:val="000000"/>
        </w:rPr>
        <w:t>毫米．</w:t>
      </w:r>
    </w:p>
    <w:p w:rsidR="000C3ECC" w:rsidRDefault="00DA695F">
      <w:pPr>
        <w:spacing w:after="0"/>
      </w:pPr>
      <w:r>
        <w:rPr>
          <w:noProof/>
          <w:lang w:eastAsia="zh-CN"/>
        </w:rPr>
        <w:drawing>
          <wp:inline distT="0" distB="0" distL="0" distR="0" wp14:anchorId="09511A93" wp14:editId="07753C9E">
            <wp:extent cx="2224951" cy="45835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224951" cy="458356"/>
                    </a:xfrm>
                    <a:prstGeom prst="rect">
                      <a:avLst/>
                    </a:prstGeom>
                  </pic:spPr>
                </pic:pic>
              </a:graphicData>
            </a:graphic>
          </wp:inline>
        </w:drawing>
      </w:r>
    </w:p>
    <w:p w:rsidR="000C3ECC" w:rsidRDefault="00DA695F">
      <w:pPr>
        <w:spacing w:after="0"/>
      </w:pPr>
      <w:r>
        <w:rPr>
          <w:color w:val="000000"/>
        </w:rPr>
        <w:t>11.</w:t>
      </w:r>
      <w:r>
        <w:rPr>
          <w:color w:val="000000"/>
        </w:rPr>
        <w:t>用</w:t>
      </w:r>
      <w:r>
        <w:rPr>
          <w:color w:val="000000"/>
        </w:rPr>
        <w:t>0</w:t>
      </w:r>
      <w:r>
        <w:rPr>
          <w:color w:val="000000"/>
        </w:rPr>
        <w:t>刻度对齐物体的一端，</w:t>
      </w:r>
      <w:r>
        <w:rPr>
          <w:color w:val="000000"/>
        </w:rPr>
        <w:t>5</w:t>
      </w:r>
      <w:r>
        <w:rPr>
          <w:color w:val="000000"/>
        </w:rPr>
        <w:t>刻度对齐另一端，物体长度为</w:t>
      </w:r>
      <w:r>
        <w:rPr>
          <w:color w:val="000000"/>
        </w:rPr>
        <w:t>5</w:t>
      </w:r>
      <w:r>
        <w:rPr>
          <w:color w:val="000000"/>
        </w:rPr>
        <w:t>厘米</w:t>
      </w:r>
      <w:r>
        <w:rPr>
          <w:color w:val="000000"/>
        </w:rPr>
        <w:t xml:space="preserve">    </w:t>
      </w:r>
    </w:p>
    <w:p w:rsidR="000C3ECC" w:rsidRDefault="00DA695F">
      <w:r>
        <w:rPr>
          <w:b/>
          <w:bCs/>
          <w:sz w:val="24"/>
          <w:szCs w:val="24"/>
        </w:rPr>
        <w:t>三、填空题</w:t>
      </w:r>
      <w:r>
        <w:rPr>
          <w:b/>
          <w:bCs/>
          <w:sz w:val="24"/>
          <w:szCs w:val="24"/>
        </w:rPr>
        <w:t xml:space="preserve"> </w:t>
      </w:r>
    </w:p>
    <w:p w:rsidR="000C3ECC" w:rsidRDefault="00DA695F">
      <w:pPr>
        <w:spacing w:after="0"/>
      </w:pPr>
      <w:r>
        <w:rPr>
          <w:color w:val="000000"/>
        </w:rPr>
        <w:t>12.</w:t>
      </w:r>
      <w:r>
        <w:rPr>
          <w:color w:val="000000"/>
        </w:rPr>
        <w:t>量物体的长度</w:t>
      </w:r>
      <w:r>
        <w:rPr>
          <w:color w:val="000000"/>
        </w:rPr>
        <w:t>,</w:t>
      </w:r>
      <w:r>
        <w:rPr>
          <w:color w:val="000000"/>
        </w:rPr>
        <w:t>如果物体的一端对着直尺上的</w:t>
      </w:r>
      <w:r>
        <w:rPr>
          <w:color w:val="000000"/>
        </w:rPr>
        <w:t>1</w:t>
      </w:r>
      <w:r>
        <w:rPr>
          <w:color w:val="000000"/>
        </w:rPr>
        <w:t>厘米处</w:t>
      </w:r>
      <w:r>
        <w:rPr>
          <w:color w:val="000000"/>
        </w:rPr>
        <w:t>,</w:t>
      </w:r>
      <w:r>
        <w:rPr>
          <w:color w:val="000000"/>
        </w:rPr>
        <w:t>另一端对着</w:t>
      </w:r>
      <w:r>
        <w:rPr>
          <w:color w:val="000000"/>
        </w:rPr>
        <w:t>8</w:t>
      </w:r>
      <w:r>
        <w:rPr>
          <w:color w:val="000000"/>
        </w:rPr>
        <w:t>厘米处</w:t>
      </w:r>
      <w:r>
        <w:rPr>
          <w:color w:val="000000"/>
        </w:rPr>
        <w:t>,</w:t>
      </w:r>
      <w:r>
        <w:rPr>
          <w:color w:val="000000"/>
        </w:rPr>
        <w:t>那么这个物体的长度是</w:t>
      </w:r>
      <w:r>
        <w:rPr>
          <w:color w:val="000000"/>
        </w:rPr>
        <w:t>________</w:t>
      </w:r>
      <w:r>
        <w:rPr>
          <w:color w:val="000000"/>
        </w:rPr>
        <w:t>厘米。</w:t>
      </w:r>
      <w:r>
        <w:rPr>
          <w:color w:val="000000"/>
        </w:rPr>
        <w:t xml:space="preserve">    </w:t>
      </w:r>
    </w:p>
    <w:p w:rsidR="000C3ECC" w:rsidRDefault="00DA695F">
      <w:pPr>
        <w:spacing w:after="0"/>
      </w:pPr>
      <w:r>
        <w:rPr>
          <w:color w:val="000000"/>
        </w:rPr>
        <w:t>13.</w:t>
      </w:r>
      <w:r>
        <w:rPr>
          <w:color w:val="000000"/>
        </w:rPr>
        <w:t>看图填空。</w:t>
      </w:r>
      <w:r>
        <w:rPr>
          <w:noProof/>
          <w:lang w:eastAsia="zh-CN"/>
        </w:rPr>
        <w:drawing>
          <wp:inline distT="0" distB="0" distL="0" distR="0" wp14:anchorId="1953465E" wp14:editId="2ABF4497">
            <wp:extent cx="1737944" cy="668439"/>
            <wp:effectExtent l="0" t="0" r="0" b="0"/>
            <wp:docPr id="16" name="图片 16" descr="图片_x0020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737944" cy="668439"/>
                    </a:xfrm>
                    <a:prstGeom prst="rect">
                      <a:avLst/>
                    </a:prstGeom>
                  </pic:spPr>
                </pic:pic>
              </a:graphicData>
            </a:graphic>
          </wp:inline>
        </w:drawing>
      </w:r>
      <w:r>
        <w:br/>
      </w:r>
      <w:r>
        <w:rPr>
          <w:color w:val="000000"/>
        </w:rPr>
        <w:t>这支回形针长</w:t>
      </w:r>
      <w:r>
        <w:rPr>
          <w:color w:val="000000"/>
        </w:rPr>
        <w:t>________</w:t>
      </w:r>
      <w:r>
        <w:rPr>
          <w:color w:val="000000"/>
        </w:rPr>
        <w:t>厘米</w:t>
      </w:r>
      <w:r>
        <w:br/>
      </w:r>
      <w:r>
        <w:rPr>
          <w:noProof/>
          <w:lang w:eastAsia="zh-CN"/>
        </w:rPr>
        <w:lastRenderedPageBreak/>
        <w:drawing>
          <wp:inline distT="0" distB="0" distL="0" distR="0" wp14:anchorId="06B7106D" wp14:editId="37FDE896">
            <wp:extent cx="3303994" cy="69709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303994" cy="697090"/>
                    </a:xfrm>
                    <a:prstGeom prst="rect">
                      <a:avLst/>
                    </a:prstGeom>
                  </pic:spPr>
                </pic:pic>
              </a:graphicData>
            </a:graphic>
          </wp:inline>
        </w:drawing>
      </w:r>
      <w:r>
        <w:br/>
      </w:r>
      <w:r>
        <w:rPr>
          <w:color w:val="000000"/>
        </w:rPr>
        <w:t>铅笔长</w:t>
      </w:r>
      <w:r>
        <w:rPr>
          <w:color w:val="000000"/>
        </w:rPr>
        <w:t>________</w:t>
      </w:r>
      <w:r>
        <w:rPr>
          <w:color w:val="000000"/>
        </w:rPr>
        <w:t>厘米</w:t>
      </w:r>
      <w:r>
        <w:rPr>
          <w:color w:val="000000"/>
        </w:rPr>
        <w:t xml:space="preserve">    </w:t>
      </w:r>
    </w:p>
    <w:p w:rsidR="000C3ECC" w:rsidRDefault="00DA695F">
      <w:pPr>
        <w:spacing w:after="0"/>
      </w:pPr>
      <w:r>
        <w:rPr>
          <w:color w:val="000000"/>
        </w:rPr>
        <w:t>14.</w:t>
      </w:r>
      <w:r>
        <w:rPr>
          <w:color w:val="000000"/>
        </w:rPr>
        <w:t>看一看，填一填。</w:t>
      </w:r>
      <w:r>
        <w:rPr>
          <w:color w:val="000000"/>
        </w:rPr>
        <w:t xml:space="preserve">  </w:t>
      </w:r>
    </w:p>
    <w:p w:rsidR="000C3ECC" w:rsidRDefault="00DA695F">
      <w:pPr>
        <w:spacing w:after="0"/>
      </w:pPr>
      <w:r>
        <w:rPr>
          <w:noProof/>
          <w:lang w:eastAsia="zh-CN"/>
        </w:rPr>
        <w:drawing>
          <wp:inline distT="0" distB="0" distL="0" distR="0" wp14:anchorId="22D084CE" wp14:editId="3483A329">
            <wp:extent cx="1976666" cy="773481"/>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76666" cy="773481"/>
                    </a:xfrm>
                    <a:prstGeom prst="rect">
                      <a:avLst/>
                    </a:prstGeom>
                  </pic:spPr>
                </pic:pic>
              </a:graphicData>
            </a:graphic>
          </wp:inline>
        </w:drawing>
      </w:r>
    </w:p>
    <w:p w:rsidR="000C3ECC" w:rsidRDefault="00DA695F">
      <w:pPr>
        <w:spacing w:after="0"/>
      </w:pPr>
      <w:r>
        <w:rPr>
          <w:color w:val="000000"/>
        </w:rPr>
        <w:t>这支回形针长</w:t>
      </w:r>
      <w:r>
        <w:rPr>
          <w:color w:val="000000"/>
        </w:rPr>
        <w:t>________</w:t>
      </w:r>
      <w:r>
        <w:rPr>
          <w:color w:val="000000"/>
        </w:rPr>
        <w:t>厘米。</w:t>
      </w:r>
    </w:p>
    <w:p w:rsidR="000C3ECC" w:rsidRDefault="00DA695F">
      <w:pPr>
        <w:spacing w:after="0"/>
      </w:pPr>
      <w:r>
        <w:rPr>
          <w:noProof/>
          <w:lang w:eastAsia="zh-CN"/>
        </w:rPr>
        <w:drawing>
          <wp:inline distT="0" distB="0" distL="0" distR="0" wp14:anchorId="39172AF2" wp14:editId="48D75197">
            <wp:extent cx="3284906" cy="649338"/>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284906" cy="649338"/>
                    </a:xfrm>
                    <a:prstGeom prst="rect">
                      <a:avLst/>
                    </a:prstGeom>
                  </pic:spPr>
                </pic:pic>
              </a:graphicData>
            </a:graphic>
          </wp:inline>
        </w:drawing>
      </w:r>
      <w:r>
        <w:rPr>
          <w:color w:val="000000"/>
        </w:rPr>
        <w:t> </w:t>
      </w:r>
    </w:p>
    <w:p w:rsidR="000C3ECC" w:rsidRDefault="00DA695F">
      <w:pPr>
        <w:spacing w:after="0"/>
      </w:pPr>
      <w:r>
        <w:rPr>
          <w:color w:val="000000"/>
        </w:rPr>
        <w:t>这支铅笔长</w:t>
      </w:r>
      <w:r>
        <w:rPr>
          <w:color w:val="000000"/>
        </w:rPr>
        <w:t>________</w:t>
      </w:r>
      <w:r>
        <w:rPr>
          <w:color w:val="000000"/>
        </w:rPr>
        <w:t>厘米。</w:t>
      </w:r>
    </w:p>
    <w:p w:rsidR="000C3ECC" w:rsidRDefault="00DA695F">
      <w:pPr>
        <w:spacing w:after="0"/>
      </w:pPr>
      <w:r>
        <w:rPr>
          <w:color w:val="000000"/>
        </w:rPr>
        <w:t>15.________</w:t>
      </w:r>
      <w:r>
        <w:rPr>
          <w:color w:val="000000"/>
        </w:rPr>
        <w:t>是测量长度的工具。量比较短的物体，可以用</w:t>
      </w:r>
      <w:r>
        <w:rPr>
          <w:color w:val="000000"/>
        </w:rPr>
        <w:t>________</w:t>
      </w:r>
      <w:r>
        <w:rPr>
          <w:color w:val="000000"/>
        </w:rPr>
        <w:t>作单位；量比较长的物体，可以用</w:t>
      </w:r>
      <w:r>
        <w:rPr>
          <w:color w:val="000000"/>
        </w:rPr>
        <w:t>________</w:t>
      </w:r>
      <w:r>
        <w:rPr>
          <w:color w:val="000000"/>
        </w:rPr>
        <w:t>作单位。</w:t>
      </w:r>
      <w:r>
        <w:rPr>
          <w:color w:val="000000"/>
        </w:rPr>
        <w:t xml:space="preserve">    </w:t>
      </w:r>
    </w:p>
    <w:p w:rsidR="000C3ECC" w:rsidRDefault="00DA695F">
      <w:pPr>
        <w:spacing w:after="0"/>
      </w:pPr>
      <w:r>
        <w:rPr>
          <w:color w:val="000000"/>
        </w:rPr>
        <w:t>16.</w:t>
      </w:r>
      <w:r>
        <w:rPr>
          <w:color w:val="000000"/>
        </w:rPr>
        <w:t>在尺子上，从刻度</w:t>
      </w:r>
      <w:r>
        <w:rPr>
          <w:color w:val="000000"/>
        </w:rPr>
        <w:t>“0”</w:t>
      </w:r>
      <w:r>
        <w:rPr>
          <w:color w:val="000000"/>
        </w:rPr>
        <w:t>到</w:t>
      </w:r>
      <w:r>
        <w:rPr>
          <w:color w:val="000000"/>
        </w:rPr>
        <w:t>“4”</w:t>
      </w:r>
      <w:r>
        <w:rPr>
          <w:color w:val="000000"/>
        </w:rPr>
        <w:t>是</w:t>
      </w:r>
      <w:r>
        <w:rPr>
          <w:color w:val="000000"/>
        </w:rPr>
        <w:t>________</w:t>
      </w:r>
      <w:r>
        <w:rPr>
          <w:color w:val="000000"/>
        </w:rPr>
        <w:t>厘米，从刻度</w:t>
      </w:r>
      <w:r>
        <w:rPr>
          <w:color w:val="000000"/>
        </w:rPr>
        <w:t>“2”</w:t>
      </w:r>
      <w:r>
        <w:rPr>
          <w:color w:val="000000"/>
        </w:rPr>
        <w:t>到</w:t>
      </w:r>
      <w:r>
        <w:rPr>
          <w:color w:val="000000"/>
        </w:rPr>
        <w:t>“7”</w:t>
      </w:r>
      <w:r>
        <w:rPr>
          <w:color w:val="000000"/>
        </w:rPr>
        <w:t>是</w:t>
      </w:r>
      <w:r>
        <w:rPr>
          <w:color w:val="000000"/>
        </w:rPr>
        <w:t>________</w:t>
      </w:r>
      <w:r>
        <w:rPr>
          <w:color w:val="000000"/>
        </w:rPr>
        <w:t>厘米。</w:t>
      </w:r>
      <w:r>
        <w:rPr>
          <w:color w:val="000000"/>
        </w:rPr>
        <w:t xml:space="preserve">    </w:t>
      </w:r>
    </w:p>
    <w:p w:rsidR="00DA695F" w:rsidRDefault="00DA695F">
      <w:pPr>
        <w:spacing w:after="0"/>
      </w:pPr>
      <w:r>
        <w:rPr>
          <w:color w:val="000000"/>
        </w:rPr>
        <w:t>17.</w:t>
      </w:r>
      <w:r>
        <w:rPr>
          <w:color w:val="000000"/>
        </w:rPr>
        <w:t>用尺子量书的厚度。书的最后一页对齐</w:t>
      </w:r>
      <w:r>
        <w:rPr>
          <w:color w:val="000000"/>
        </w:rPr>
        <w:t>0</w:t>
      </w:r>
      <w:r>
        <w:rPr>
          <w:color w:val="000000"/>
        </w:rPr>
        <w:t>刻度，第一页对齐</w:t>
      </w:r>
      <w:r>
        <w:rPr>
          <w:color w:val="000000"/>
        </w:rPr>
        <w:t>1</w:t>
      </w:r>
      <w:r>
        <w:rPr>
          <w:color w:val="000000"/>
        </w:rPr>
        <w:t>刻度，书的厚度为</w:t>
      </w:r>
      <w:r>
        <w:rPr>
          <w:color w:val="000000"/>
        </w:rPr>
        <w:t>________</w:t>
      </w:r>
      <w:r>
        <w:rPr>
          <w:color w:val="000000"/>
        </w:rPr>
        <w:t>厘米。</w:t>
      </w:r>
    </w:p>
    <w:p w:rsidR="000C3ECC" w:rsidRDefault="00DA695F">
      <w:r>
        <w:rPr>
          <w:b/>
          <w:bCs/>
          <w:sz w:val="24"/>
          <w:szCs w:val="24"/>
        </w:rPr>
        <w:t>四、计算题</w:t>
      </w:r>
      <w:r>
        <w:rPr>
          <w:b/>
          <w:bCs/>
          <w:sz w:val="24"/>
          <w:szCs w:val="24"/>
        </w:rPr>
        <w:t xml:space="preserve"> </w:t>
      </w:r>
    </w:p>
    <w:p w:rsidR="000C3ECC" w:rsidRDefault="00DA695F">
      <w:pPr>
        <w:spacing w:after="0"/>
      </w:pPr>
      <w:r>
        <w:rPr>
          <w:color w:val="000000"/>
        </w:rPr>
        <w:t>18.</w:t>
      </w:r>
      <w:r>
        <w:rPr>
          <w:color w:val="000000"/>
        </w:rPr>
        <w:t>小明的铅笔一端对齐的尺子刻度是</w:t>
      </w:r>
      <w:r>
        <w:rPr>
          <w:color w:val="000000"/>
        </w:rPr>
        <w:t>2</w:t>
      </w:r>
      <w:r>
        <w:rPr>
          <w:color w:val="000000"/>
        </w:rPr>
        <w:t>刻度，另一端对齐</w:t>
      </w:r>
      <w:r>
        <w:rPr>
          <w:color w:val="000000"/>
        </w:rPr>
        <w:t>12</w:t>
      </w:r>
      <w:r>
        <w:rPr>
          <w:color w:val="000000"/>
        </w:rPr>
        <w:t>厘米，小红的铅笔一端对齐的尺子刻</w:t>
      </w:r>
      <w:r>
        <w:rPr>
          <w:color w:val="000000"/>
        </w:rPr>
        <w:t>度是</w:t>
      </w:r>
      <w:r>
        <w:rPr>
          <w:color w:val="000000"/>
        </w:rPr>
        <w:t>4</w:t>
      </w:r>
      <w:r>
        <w:rPr>
          <w:color w:val="000000"/>
        </w:rPr>
        <w:t>刻度，另一端对齐</w:t>
      </w:r>
      <w:r>
        <w:rPr>
          <w:color w:val="000000"/>
        </w:rPr>
        <w:t>13</w:t>
      </w:r>
      <w:r>
        <w:rPr>
          <w:color w:val="000000"/>
        </w:rPr>
        <w:t>厘米，谁的铅笔比较长？</w:t>
      </w:r>
      <w:r>
        <w:rPr>
          <w:color w:val="000000"/>
        </w:rPr>
        <w:t xml:space="preserve">    </w:t>
      </w:r>
    </w:p>
    <w:p w:rsidR="000C3ECC" w:rsidRDefault="00DA695F">
      <w:r>
        <w:rPr>
          <w:b/>
          <w:bCs/>
          <w:sz w:val="24"/>
          <w:szCs w:val="24"/>
        </w:rPr>
        <w:t>五、解答题</w:t>
      </w:r>
      <w:r>
        <w:rPr>
          <w:b/>
          <w:bCs/>
          <w:sz w:val="24"/>
          <w:szCs w:val="24"/>
        </w:rPr>
        <w:t xml:space="preserve"> </w:t>
      </w:r>
    </w:p>
    <w:p w:rsidR="000C3ECC" w:rsidRDefault="00DA695F">
      <w:pPr>
        <w:spacing w:after="0"/>
      </w:pPr>
      <w:r>
        <w:rPr>
          <w:color w:val="000000"/>
        </w:rPr>
        <w:t>19.</w:t>
      </w:r>
      <w:r>
        <w:rPr>
          <w:color w:val="000000"/>
        </w:rPr>
        <w:t>量一量。</w:t>
      </w:r>
      <w:r>
        <w:rPr>
          <w:noProof/>
          <w:lang w:eastAsia="zh-CN"/>
        </w:rPr>
        <w:drawing>
          <wp:inline distT="0" distB="0" distL="0" distR="0" wp14:anchorId="0DEA97F0" wp14:editId="7BD377B9">
            <wp:extent cx="2024418" cy="105995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024418" cy="1059955"/>
                    </a:xfrm>
                    <a:prstGeom prst="rect">
                      <a:avLst/>
                    </a:prstGeom>
                  </pic:spPr>
                </pic:pic>
              </a:graphicData>
            </a:graphic>
          </wp:inline>
        </w:drawing>
      </w:r>
      <w:r>
        <w:br/>
      </w:r>
      <w:r>
        <w:rPr>
          <w:noProof/>
          <w:lang w:eastAsia="zh-CN"/>
        </w:rPr>
        <w:drawing>
          <wp:inline distT="0" distB="0" distL="0" distR="0" wp14:anchorId="7AA4F47B" wp14:editId="254411B0">
            <wp:extent cx="2081708" cy="1145896"/>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081708" cy="1145896"/>
                    </a:xfrm>
                    <a:prstGeom prst="rect">
                      <a:avLst/>
                    </a:prstGeom>
                  </pic:spPr>
                </pic:pic>
              </a:graphicData>
            </a:graphic>
          </wp:inline>
        </w:drawing>
      </w:r>
      <w:r>
        <w:br/>
      </w:r>
      <w:r>
        <w:rPr>
          <w:noProof/>
          <w:lang w:eastAsia="zh-CN"/>
        </w:rPr>
        <w:drawing>
          <wp:inline distT="0" distB="0" distL="0" distR="0" wp14:anchorId="3F676248" wp14:editId="7C3239B9">
            <wp:extent cx="2110359" cy="926262"/>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110359" cy="926262"/>
                    </a:xfrm>
                    <a:prstGeom prst="rect">
                      <a:avLst/>
                    </a:prstGeom>
                  </pic:spPr>
                </pic:pic>
              </a:graphicData>
            </a:graphic>
          </wp:inline>
        </w:drawing>
      </w:r>
    </w:p>
    <w:p w:rsidR="000C3ECC" w:rsidRDefault="00DA695F">
      <w:pPr>
        <w:spacing w:after="0"/>
      </w:pPr>
      <w:r>
        <w:rPr>
          <w:color w:val="000000"/>
        </w:rPr>
        <w:t>20.</w:t>
      </w:r>
      <w:r>
        <w:rPr>
          <w:color w:val="000000"/>
        </w:rPr>
        <w:t>有办法知道下面这些图形的周长吗</w:t>
      </w:r>
      <w:r>
        <w:rPr>
          <w:color w:val="000000"/>
        </w:rPr>
        <w:t>?</w:t>
      </w:r>
    </w:p>
    <w:p w:rsidR="000C3ECC" w:rsidRDefault="00DA695F">
      <w:pPr>
        <w:spacing w:after="0"/>
      </w:pPr>
      <w:r>
        <w:rPr>
          <w:noProof/>
          <w:lang w:eastAsia="zh-CN"/>
        </w:rPr>
        <w:lastRenderedPageBreak/>
        <w:drawing>
          <wp:inline distT="0" distB="0" distL="0" distR="0" wp14:anchorId="2DDD58AE" wp14:editId="1F9FE966">
            <wp:extent cx="4650423" cy="3924694"/>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650423" cy="3924694"/>
                    </a:xfrm>
                    <a:prstGeom prst="rect">
                      <a:avLst/>
                    </a:prstGeom>
                  </pic:spPr>
                </pic:pic>
              </a:graphicData>
            </a:graphic>
          </wp:inline>
        </w:drawing>
      </w:r>
    </w:p>
    <w:p w:rsidR="000C3ECC" w:rsidRDefault="00DA695F">
      <w:r>
        <w:rPr>
          <w:b/>
          <w:bCs/>
          <w:sz w:val="24"/>
          <w:szCs w:val="24"/>
        </w:rPr>
        <w:t>六、综合题</w:t>
      </w:r>
      <w:r>
        <w:rPr>
          <w:b/>
          <w:bCs/>
          <w:sz w:val="24"/>
          <w:szCs w:val="24"/>
        </w:rPr>
        <w:t xml:space="preserve"> </w:t>
      </w:r>
    </w:p>
    <w:p w:rsidR="000C3ECC" w:rsidRDefault="00DA695F">
      <w:pPr>
        <w:spacing w:after="0"/>
      </w:pPr>
      <w:r>
        <w:rPr>
          <w:color w:val="000000"/>
        </w:rPr>
        <w:t>21.</w:t>
      </w:r>
      <w:r>
        <w:rPr>
          <w:color w:val="000000"/>
        </w:rPr>
        <w:t>我们身体上有很多</w:t>
      </w:r>
      <w:r>
        <w:rPr>
          <w:color w:val="000000"/>
        </w:rPr>
        <w:t>“</w:t>
      </w:r>
      <w:r>
        <w:rPr>
          <w:color w:val="000000"/>
        </w:rPr>
        <w:t>尺子</w:t>
      </w:r>
      <w:r>
        <w:rPr>
          <w:color w:val="000000"/>
        </w:rPr>
        <w:t>”</w:t>
      </w:r>
      <w:r>
        <w:rPr>
          <w:color w:val="000000"/>
        </w:rPr>
        <w:t>可以助我们测量。</w:t>
      </w:r>
      <w:r>
        <w:rPr>
          <w:color w:val="000000"/>
        </w:rPr>
        <w:t xml:space="preserve">    </w:t>
      </w:r>
    </w:p>
    <w:p w:rsidR="000C3ECC" w:rsidRDefault="00DA695F">
      <w:pPr>
        <w:spacing w:after="0"/>
      </w:pPr>
      <w:r>
        <w:rPr>
          <w:color w:val="000000"/>
        </w:rPr>
        <w:t>（</w:t>
      </w:r>
      <w:r>
        <w:rPr>
          <w:color w:val="000000"/>
        </w:rPr>
        <w:t>1</w:t>
      </w:r>
      <w:r>
        <w:rPr>
          <w:color w:val="000000"/>
        </w:rPr>
        <w:t>）比如聪聪的指甲盖宽约为</w:t>
      </w:r>
      <w:r>
        <w:rPr>
          <w:color w:val="000000"/>
        </w:rPr>
        <w:t>1</w:t>
      </w:r>
      <w:r>
        <w:rPr>
          <w:color w:val="000000"/>
        </w:rPr>
        <w:t>厘米，他正在用指甲盖量图中铅笔的长度。请你估计这支铅笔的长度大约是</w:t>
      </w:r>
      <w:r>
        <w:rPr>
          <w:color w:val="000000"/>
        </w:rPr>
        <w:t>________</w:t>
      </w:r>
      <w:r>
        <w:rPr>
          <w:color w:val="000000"/>
        </w:rPr>
        <w:t>厘米。</w:t>
      </w:r>
      <w:r>
        <w:rPr>
          <w:color w:val="000000"/>
        </w:rPr>
        <w:t xml:space="preserve"> </w:t>
      </w:r>
      <w:r>
        <w:rPr>
          <w:noProof/>
          <w:lang w:eastAsia="zh-CN"/>
        </w:rPr>
        <w:drawing>
          <wp:inline distT="0" distB="0" distL="0" distR="0" wp14:anchorId="66CA2816" wp14:editId="7470B9D1">
            <wp:extent cx="1632903" cy="276924"/>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632903" cy="276924"/>
                    </a:xfrm>
                    <a:prstGeom prst="rect">
                      <a:avLst/>
                    </a:prstGeom>
                  </pic:spPr>
                </pic:pic>
              </a:graphicData>
            </a:graphic>
          </wp:inline>
        </w:drawing>
      </w:r>
    </w:p>
    <w:p w:rsidR="000C3ECC" w:rsidRDefault="00DA695F">
      <w:pPr>
        <w:spacing w:after="0"/>
      </w:pPr>
      <w:r>
        <w:rPr>
          <w:color w:val="000000"/>
        </w:rPr>
        <w:t>（</w:t>
      </w:r>
      <w:r>
        <w:rPr>
          <w:color w:val="000000"/>
        </w:rPr>
        <w:t>2</w:t>
      </w:r>
      <w:r>
        <w:rPr>
          <w:color w:val="000000"/>
        </w:rPr>
        <w:t>）下面是与明明身体有关的一些数据。现在明明想要测量绕蓝球场一圈的长度，你觉得选择下边哪个</w:t>
      </w:r>
      <w:r>
        <w:rPr>
          <w:color w:val="000000"/>
        </w:rPr>
        <w:t>“</w:t>
      </w:r>
      <w:r>
        <w:rPr>
          <w:color w:val="000000"/>
        </w:rPr>
        <w:t>尺子</w:t>
      </w:r>
      <w:r>
        <w:rPr>
          <w:color w:val="000000"/>
        </w:rPr>
        <w:t>”</w:t>
      </w:r>
      <w:r>
        <w:rPr>
          <w:color w:val="000000"/>
        </w:rPr>
        <w:t>最合适？如何测量？（写出测量过程）</w:t>
      </w:r>
    </w:p>
    <w:p w:rsidR="000C3ECC" w:rsidRDefault="00DA695F">
      <w:pPr>
        <w:spacing w:after="0"/>
      </w:pPr>
      <w:r>
        <w:rPr>
          <w:color w:val="000000"/>
        </w:rPr>
        <w:t xml:space="preserve"> </w:t>
      </w:r>
      <w:r>
        <w:rPr>
          <w:noProof/>
          <w:lang w:eastAsia="zh-CN"/>
        </w:rPr>
        <w:drawing>
          <wp:inline distT="0" distB="0" distL="0" distR="0" wp14:anchorId="2395815C" wp14:editId="3990789E">
            <wp:extent cx="3619119" cy="1833436"/>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619119" cy="1833436"/>
                    </a:xfrm>
                    <a:prstGeom prst="rect">
                      <a:avLst/>
                    </a:prstGeom>
                  </pic:spPr>
                </pic:pic>
              </a:graphicData>
            </a:graphic>
          </wp:inline>
        </w:drawing>
      </w:r>
    </w:p>
    <w:p w:rsidR="000C3ECC" w:rsidRDefault="00DA695F">
      <w:r>
        <w:rPr>
          <w:b/>
          <w:bCs/>
          <w:sz w:val="24"/>
          <w:szCs w:val="24"/>
        </w:rPr>
        <w:t>七、应用题</w:t>
      </w:r>
      <w:r>
        <w:rPr>
          <w:b/>
          <w:bCs/>
          <w:sz w:val="24"/>
          <w:szCs w:val="24"/>
        </w:rPr>
        <w:t xml:space="preserve"> </w:t>
      </w:r>
    </w:p>
    <w:p w:rsidR="000C3ECC" w:rsidRDefault="00DA695F">
      <w:pPr>
        <w:spacing w:after="0"/>
      </w:pPr>
      <w:r>
        <w:rPr>
          <w:color w:val="000000"/>
        </w:rPr>
        <w:t>22.</w:t>
      </w:r>
      <w:r>
        <w:rPr>
          <w:color w:val="000000"/>
        </w:rPr>
        <w:t>先判断甲、乙两个长方体哪个高一些</w:t>
      </w:r>
      <w:r>
        <w:rPr>
          <w:color w:val="000000"/>
        </w:rPr>
        <w:t>,</w:t>
      </w:r>
      <w:r>
        <w:rPr>
          <w:color w:val="000000"/>
        </w:rPr>
        <w:t>再观察厘米尺上的刻度</w:t>
      </w:r>
      <w:r>
        <w:rPr>
          <w:color w:val="000000"/>
        </w:rPr>
        <w:t>,</w:t>
      </w:r>
      <w:r>
        <w:rPr>
          <w:color w:val="000000"/>
        </w:rPr>
        <w:t>计算甲、乙两个长方体的高各为多少毫米</w:t>
      </w:r>
      <w:r>
        <w:rPr>
          <w:color w:val="000000"/>
        </w:rPr>
        <w:t>?</w:t>
      </w:r>
    </w:p>
    <w:p w:rsidR="00DA695F" w:rsidRDefault="00DA695F">
      <w:pPr>
        <w:spacing w:after="0"/>
        <w:jc w:val="center"/>
      </w:pPr>
      <w:r>
        <w:rPr>
          <w:color w:val="000000"/>
        </w:rPr>
        <w:lastRenderedPageBreak/>
        <w:t xml:space="preserve"> </w:t>
      </w:r>
      <w:r>
        <w:rPr>
          <w:noProof/>
          <w:lang w:eastAsia="zh-CN"/>
        </w:rPr>
        <w:drawing>
          <wp:inline distT="0" distB="0" distL="0" distR="0" wp14:anchorId="5BA7C77C" wp14:editId="4E9CCCD8">
            <wp:extent cx="1308227" cy="1327328"/>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08227" cy="1327328"/>
                    </a:xfrm>
                    <a:prstGeom prst="rect">
                      <a:avLst/>
                    </a:prstGeom>
                  </pic:spPr>
                </pic:pic>
              </a:graphicData>
            </a:graphic>
          </wp:inline>
        </w:drawing>
      </w:r>
    </w:p>
    <w:p w:rsidR="000C3ECC" w:rsidRDefault="00DA695F">
      <w:r>
        <w:br w:type="page"/>
      </w:r>
    </w:p>
    <w:p w:rsidR="000C3ECC" w:rsidRDefault="00DA695F">
      <w:pPr>
        <w:jc w:val="center"/>
      </w:pPr>
      <w:r>
        <w:rPr>
          <w:b/>
          <w:bCs/>
          <w:sz w:val="28"/>
          <w:szCs w:val="28"/>
        </w:rPr>
        <w:t>答案解析部分</w:t>
      </w:r>
    </w:p>
    <w:p w:rsidR="000C3ECC" w:rsidRDefault="00DA695F">
      <w:r>
        <w:t>一、单选题</w:t>
      </w:r>
    </w:p>
    <w:p w:rsidR="000C3ECC" w:rsidRDefault="00DA695F">
      <w:pPr>
        <w:spacing w:after="0"/>
      </w:pPr>
      <w:r>
        <w:rPr>
          <w:color w:val="000000"/>
        </w:rPr>
        <w:t>1.</w:t>
      </w:r>
      <w:r>
        <w:rPr>
          <w:color w:val="0000FF"/>
        </w:rPr>
        <w:t>【答案】</w:t>
      </w:r>
      <w:r>
        <w:rPr>
          <w:color w:val="000000"/>
        </w:rPr>
        <w:t xml:space="preserve"> A   </w:t>
      </w:r>
    </w:p>
    <w:p w:rsidR="000C3ECC" w:rsidRDefault="00DA695F">
      <w:pPr>
        <w:spacing w:after="0"/>
      </w:pPr>
      <w:r>
        <w:rPr>
          <w:color w:val="0000FF"/>
        </w:rPr>
        <w:t>【解析】</w:t>
      </w:r>
      <w:r>
        <w:rPr>
          <w:color w:val="000000"/>
        </w:rPr>
        <w:t>【解答】通过简单的测量可得到答案</w:t>
      </w:r>
      <w:r>
        <w:rPr>
          <w:color w:val="000000"/>
        </w:rPr>
        <w:t xml:space="preserve">  </w:t>
      </w:r>
    </w:p>
    <w:p w:rsidR="000C3ECC" w:rsidRDefault="00DA695F">
      <w:pPr>
        <w:spacing w:after="0"/>
      </w:pPr>
      <w:r>
        <w:rPr>
          <w:color w:val="000000"/>
        </w:rPr>
        <w:t>【分析】学生要对长度的大小有所了解，运用于生活</w:t>
      </w:r>
    </w:p>
    <w:p w:rsidR="000C3ECC" w:rsidRDefault="00DA695F">
      <w:pPr>
        <w:spacing w:after="0"/>
      </w:pPr>
      <w:r>
        <w:rPr>
          <w:color w:val="000000"/>
        </w:rPr>
        <w:t>2.</w:t>
      </w:r>
      <w:r>
        <w:rPr>
          <w:color w:val="0000FF"/>
        </w:rPr>
        <w:t>【答案】</w:t>
      </w:r>
      <w:r>
        <w:rPr>
          <w:color w:val="000000"/>
        </w:rPr>
        <w:t xml:space="preserve">B  </w:t>
      </w:r>
    </w:p>
    <w:p w:rsidR="000C3ECC" w:rsidRDefault="00DA695F">
      <w:pPr>
        <w:spacing w:after="0"/>
      </w:pPr>
      <w:r>
        <w:rPr>
          <w:color w:val="0000FF"/>
        </w:rPr>
        <w:t>【解析】</w:t>
      </w:r>
    </w:p>
    <w:p w:rsidR="000C3ECC" w:rsidRDefault="00DA695F">
      <w:pPr>
        <w:spacing w:after="0"/>
      </w:pPr>
      <w:r>
        <w:rPr>
          <w:color w:val="000000"/>
        </w:rPr>
        <w:t>3.</w:t>
      </w:r>
      <w:r>
        <w:rPr>
          <w:color w:val="0000FF"/>
        </w:rPr>
        <w:t>【答案】</w:t>
      </w:r>
      <w:r>
        <w:rPr>
          <w:color w:val="000000"/>
        </w:rPr>
        <w:t xml:space="preserve"> B   </w:t>
      </w:r>
    </w:p>
    <w:p w:rsidR="000C3ECC" w:rsidRDefault="00DA695F">
      <w:pPr>
        <w:spacing w:after="0"/>
      </w:pPr>
      <w:r>
        <w:rPr>
          <w:color w:val="0000FF"/>
        </w:rPr>
        <w:t>【解析】</w:t>
      </w:r>
      <w:r>
        <w:rPr>
          <w:color w:val="000000"/>
        </w:rPr>
        <w:t>正确测量长度的方法是</w:t>
      </w:r>
      <w:r>
        <w:rPr>
          <w:color w:val="000000"/>
        </w:rPr>
        <w:t>:</w:t>
      </w:r>
      <w:r>
        <w:rPr>
          <w:color w:val="000000"/>
        </w:rPr>
        <w:t>把尺的</w:t>
      </w:r>
      <w:r>
        <w:rPr>
          <w:color w:val="000000"/>
        </w:rPr>
        <w:t>“0”</w:t>
      </w:r>
      <w:r>
        <w:rPr>
          <w:color w:val="000000"/>
        </w:rPr>
        <w:t>刻度对准壹圆硬币的左端，再看壹圆硬币的右端对着几，就是壹圆硬币的宽度</w:t>
      </w:r>
      <w:r>
        <w:rPr>
          <w:color w:val="000000"/>
        </w:rPr>
        <w:t xml:space="preserve">.  </w:t>
      </w:r>
    </w:p>
    <w:p w:rsidR="000C3ECC" w:rsidRDefault="00DA695F">
      <w:pPr>
        <w:spacing w:after="0"/>
      </w:pPr>
      <w:r>
        <w:rPr>
          <w:color w:val="000000"/>
        </w:rPr>
        <w:t>所以青蛙的量法是正确的，</w:t>
      </w:r>
      <w:r>
        <w:rPr>
          <w:color w:val="000000"/>
        </w:rPr>
        <w:t xml:space="preserve"> </w:t>
      </w:r>
      <w:r>
        <w:rPr>
          <w:color w:val="000000"/>
        </w:rPr>
        <w:t>选</w:t>
      </w:r>
      <w:r>
        <w:rPr>
          <w:color w:val="000000"/>
        </w:rPr>
        <w:t>B.</w:t>
      </w:r>
    </w:p>
    <w:p w:rsidR="000C3ECC" w:rsidRDefault="00DA695F">
      <w:pPr>
        <w:spacing w:after="0"/>
      </w:pPr>
      <w:r>
        <w:rPr>
          <w:color w:val="000000"/>
        </w:rPr>
        <w:t>4.</w:t>
      </w:r>
      <w:r>
        <w:rPr>
          <w:color w:val="0000FF"/>
        </w:rPr>
        <w:t>【答案】</w:t>
      </w:r>
      <w:r>
        <w:rPr>
          <w:color w:val="000000"/>
        </w:rPr>
        <w:t xml:space="preserve"> D   </w:t>
      </w:r>
    </w:p>
    <w:p w:rsidR="000C3ECC" w:rsidRDefault="00DA695F">
      <w:pPr>
        <w:spacing w:after="0"/>
      </w:pPr>
      <w:r>
        <w:rPr>
          <w:color w:val="0000FF"/>
        </w:rPr>
        <w:t>【解析】</w:t>
      </w:r>
      <w:r>
        <w:rPr>
          <w:color w:val="000000"/>
        </w:rPr>
        <w:t>【解答】解：测量距离常用的三种方法是工具测量，步测，目测．</w:t>
      </w:r>
      <w:r>
        <w:rPr>
          <w:color w:val="000000"/>
        </w:rPr>
        <w:t xml:space="preserve">  </w:t>
      </w:r>
    </w:p>
    <w:p w:rsidR="000C3ECC" w:rsidRDefault="00DA695F">
      <w:pPr>
        <w:spacing w:after="0"/>
      </w:pPr>
      <w:r>
        <w:rPr>
          <w:color w:val="000000"/>
        </w:rPr>
        <w:t>故选：</w:t>
      </w:r>
      <w:r>
        <w:rPr>
          <w:color w:val="000000"/>
        </w:rPr>
        <w:t>D</w:t>
      </w:r>
      <w:r>
        <w:rPr>
          <w:color w:val="000000"/>
        </w:rPr>
        <w:t>．</w:t>
      </w:r>
    </w:p>
    <w:p w:rsidR="000C3ECC" w:rsidRDefault="00DA695F">
      <w:pPr>
        <w:spacing w:after="0"/>
      </w:pPr>
      <w:r>
        <w:rPr>
          <w:color w:val="000000"/>
        </w:rPr>
        <w:t>【分析】测量距离常用的三种方法是工具测量，一般为用刻度尺测量；步测，即先大约估计一步有多长，再量出有多少步，从而得出距离；目测，即通过眼睛结合实际经验估计出距离．</w:t>
      </w:r>
    </w:p>
    <w:p w:rsidR="000C3ECC" w:rsidRDefault="00DA695F">
      <w:pPr>
        <w:spacing w:after="0"/>
      </w:pPr>
      <w:r>
        <w:rPr>
          <w:color w:val="000000"/>
        </w:rPr>
        <w:t>5.</w:t>
      </w:r>
      <w:r>
        <w:rPr>
          <w:color w:val="0000FF"/>
        </w:rPr>
        <w:t>【答案】</w:t>
      </w:r>
      <w:r>
        <w:rPr>
          <w:color w:val="000000"/>
        </w:rPr>
        <w:t xml:space="preserve">A  </w:t>
      </w:r>
    </w:p>
    <w:p w:rsidR="000C3ECC" w:rsidRDefault="00DA695F">
      <w:pPr>
        <w:spacing w:after="0"/>
      </w:pPr>
      <w:r>
        <w:rPr>
          <w:color w:val="0000FF"/>
        </w:rPr>
        <w:t>【解析】</w:t>
      </w:r>
      <w:r>
        <w:rPr>
          <w:color w:val="000000"/>
        </w:rPr>
        <w:t>正确测量长度的方法是</w:t>
      </w:r>
      <w:r>
        <w:rPr>
          <w:color w:val="000000"/>
        </w:rPr>
        <w:t>:</w:t>
      </w:r>
      <w:r>
        <w:rPr>
          <w:color w:val="000000"/>
        </w:rPr>
        <w:t>把尺的</w:t>
      </w:r>
      <w:r>
        <w:rPr>
          <w:color w:val="000000"/>
        </w:rPr>
        <w:t>“0”</w:t>
      </w:r>
      <w:r>
        <w:rPr>
          <w:color w:val="000000"/>
        </w:rPr>
        <w:t>刻度对准铅笔的左端，再看铅笔的右端对着几，就是铅笔的长度</w:t>
      </w:r>
      <w:r>
        <w:rPr>
          <w:color w:val="000000"/>
        </w:rPr>
        <w:t>.</w:t>
      </w:r>
      <w:r>
        <w:rPr>
          <w:color w:val="000000"/>
        </w:rPr>
        <w:t>铅笔的右端对着</w:t>
      </w:r>
      <w:r>
        <w:rPr>
          <w:color w:val="000000"/>
        </w:rPr>
        <w:t>8</w:t>
      </w:r>
      <w:r>
        <w:rPr>
          <w:color w:val="000000"/>
        </w:rPr>
        <w:t>，铅笔的长度就是</w:t>
      </w:r>
      <w:r>
        <w:rPr>
          <w:color w:val="000000"/>
        </w:rPr>
        <w:t>8</w:t>
      </w:r>
      <w:r>
        <w:rPr>
          <w:color w:val="000000"/>
        </w:rPr>
        <w:t>厘米</w:t>
      </w:r>
      <w:r>
        <w:rPr>
          <w:color w:val="000000"/>
        </w:rPr>
        <w:t xml:space="preserve">. </w:t>
      </w:r>
      <w:r>
        <w:rPr>
          <w:color w:val="000000"/>
        </w:rPr>
        <w:t>选</w:t>
      </w:r>
      <w:r>
        <w:rPr>
          <w:color w:val="000000"/>
        </w:rPr>
        <w:t>A.</w:t>
      </w:r>
    </w:p>
    <w:p w:rsidR="000C3ECC" w:rsidRDefault="00DA695F">
      <w:pPr>
        <w:spacing w:after="0"/>
      </w:pPr>
      <w:r>
        <w:rPr>
          <w:color w:val="000000"/>
        </w:rPr>
        <w:t>6.</w:t>
      </w:r>
      <w:r>
        <w:rPr>
          <w:color w:val="0000FF"/>
        </w:rPr>
        <w:t>【答案】</w:t>
      </w:r>
      <w:r>
        <w:rPr>
          <w:color w:val="000000"/>
        </w:rPr>
        <w:t xml:space="preserve"> C   </w:t>
      </w:r>
    </w:p>
    <w:p w:rsidR="000C3ECC" w:rsidRDefault="00DA695F">
      <w:pPr>
        <w:spacing w:after="0"/>
      </w:pPr>
      <w:r>
        <w:rPr>
          <w:color w:val="0000FF"/>
        </w:rPr>
        <w:t>【解析】</w:t>
      </w:r>
      <w:r>
        <w:rPr>
          <w:color w:val="000000"/>
        </w:rPr>
        <w:t>正确测量长度的方法是</w:t>
      </w:r>
      <w:r>
        <w:rPr>
          <w:color w:val="000000"/>
        </w:rPr>
        <w:t>:</w:t>
      </w:r>
      <w:r>
        <w:rPr>
          <w:color w:val="000000"/>
        </w:rPr>
        <w:t>把尺的</w:t>
      </w:r>
      <w:r>
        <w:rPr>
          <w:color w:val="000000"/>
        </w:rPr>
        <w:t>“0”</w:t>
      </w:r>
      <w:r>
        <w:rPr>
          <w:color w:val="000000"/>
        </w:rPr>
        <w:t>刻度对准长方形纸</w:t>
      </w:r>
      <w:r>
        <w:rPr>
          <w:color w:val="000000"/>
        </w:rPr>
        <w:t>一边的左端，再看长方形纸一边的右端对着几，就是长方形纸一边的长度</w:t>
      </w:r>
      <w:r>
        <w:rPr>
          <w:color w:val="000000"/>
        </w:rPr>
        <w:t xml:space="preserve">.  </w:t>
      </w:r>
    </w:p>
    <w:p w:rsidR="000C3ECC" w:rsidRDefault="00DA695F">
      <w:pPr>
        <w:spacing w:after="0"/>
      </w:pPr>
      <w:r>
        <w:rPr>
          <w:color w:val="000000"/>
        </w:rPr>
        <w:t>所以第三种量法是正确的，</w:t>
      </w:r>
      <w:r>
        <w:rPr>
          <w:color w:val="000000"/>
        </w:rPr>
        <w:t xml:space="preserve"> </w:t>
      </w:r>
      <w:r>
        <w:rPr>
          <w:color w:val="000000"/>
        </w:rPr>
        <w:t>选</w:t>
      </w:r>
      <w:r>
        <w:rPr>
          <w:color w:val="000000"/>
        </w:rPr>
        <w:t>C.</w:t>
      </w:r>
    </w:p>
    <w:p w:rsidR="000C3ECC" w:rsidRDefault="00DA695F">
      <w:r>
        <w:t>二、判断题</w:t>
      </w:r>
    </w:p>
    <w:p w:rsidR="000C3ECC" w:rsidRDefault="00DA695F">
      <w:pPr>
        <w:spacing w:after="0"/>
      </w:pPr>
      <w:r>
        <w:rPr>
          <w:color w:val="000000"/>
        </w:rPr>
        <w:t>7.</w:t>
      </w:r>
      <w:r>
        <w:rPr>
          <w:color w:val="0000FF"/>
        </w:rPr>
        <w:t>【答案】</w:t>
      </w:r>
      <w:r>
        <w:rPr>
          <w:color w:val="000000"/>
        </w:rPr>
        <w:t xml:space="preserve"> </w:t>
      </w:r>
      <w:r>
        <w:rPr>
          <w:color w:val="000000"/>
        </w:rPr>
        <w:t>错误</w:t>
      </w:r>
      <w:r>
        <w:rPr>
          <w:color w:val="000000"/>
        </w:rPr>
        <w:t xml:space="preserve">   </w:t>
      </w:r>
    </w:p>
    <w:p w:rsidR="000C3ECC" w:rsidRDefault="00DA695F">
      <w:pPr>
        <w:spacing w:after="0"/>
      </w:pPr>
      <w:r>
        <w:rPr>
          <w:color w:val="0000FF"/>
        </w:rPr>
        <w:t>【解析】</w:t>
      </w:r>
      <w:r>
        <w:rPr>
          <w:color w:val="000000"/>
        </w:rPr>
        <w:t>【解答】物体的长度应该为</w:t>
      </w:r>
      <w:r>
        <w:rPr>
          <w:color w:val="000000"/>
        </w:rPr>
        <w:t>4</w:t>
      </w:r>
      <w:r>
        <w:rPr>
          <w:color w:val="000000"/>
        </w:rPr>
        <w:t>厘米，错误</w:t>
      </w:r>
      <w:r>
        <w:rPr>
          <w:color w:val="000000"/>
        </w:rPr>
        <w:t xml:space="preserve">  </w:t>
      </w:r>
    </w:p>
    <w:p w:rsidR="000C3ECC" w:rsidRDefault="00DA695F">
      <w:pPr>
        <w:spacing w:after="0"/>
      </w:pPr>
      <w:r>
        <w:rPr>
          <w:color w:val="000000"/>
        </w:rPr>
        <w:t>【分析】要看清楚起点刻度为</w:t>
      </w:r>
      <w:r>
        <w:rPr>
          <w:color w:val="000000"/>
        </w:rPr>
        <w:t>1</w:t>
      </w:r>
      <w:r>
        <w:rPr>
          <w:color w:val="000000"/>
        </w:rPr>
        <w:t>厘米，所以要减去</w:t>
      </w:r>
      <w:r>
        <w:rPr>
          <w:color w:val="000000"/>
        </w:rPr>
        <w:t>0</w:t>
      </w:r>
      <w:r>
        <w:rPr>
          <w:color w:val="000000"/>
        </w:rPr>
        <w:t>刻度到</w:t>
      </w:r>
      <w:r>
        <w:rPr>
          <w:color w:val="000000"/>
        </w:rPr>
        <w:t>1</w:t>
      </w:r>
      <w:r>
        <w:rPr>
          <w:color w:val="000000"/>
        </w:rPr>
        <w:t>刻度的</w:t>
      </w:r>
      <w:r>
        <w:rPr>
          <w:color w:val="000000"/>
        </w:rPr>
        <w:t>1</w:t>
      </w:r>
      <w:r>
        <w:rPr>
          <w:color w:val="000000"/>
        </w:rPr>
        <w:t>厘米</w:t>
      </w:r>
    </w:p>
    <w:p w:rsidR="000C3ECC" w:rsidRDefault="00DA695F">
      <w:pPr>
        <w:spacing w:after="0"/>
      </w:pPr>
      <w:r>
        <w:rPr>
          <w:color w:val="000000"/>
        </w:rPr>
        <w:t>8.</w:t>
      </w:r>
      <w:r>
        <w:rPr>
          <w:color w:val="0000FF"/>
        </w:rPr>
        <w:t>【答案】</w:t>
      </w:r>
      <w:r>
        <w:rPr>
          <w:color w:val="000000"/>
        </w:rPr>
        <w:t xml:space="preserve"> </w:t>
      </w:r>
      <w:r>
        <w:rPr>
          <w:color w:val="000000"/>
        </w:rPr>
        <w:t>正确</w:t>
      </w:r>
      <w:r>
        <w:rPr>
          <w:color w:val="000000"/>
        </w:rPr>
        <w:t xml:space="preserve">   </w:t>
      </w:r>
    </w:p>
    <w:p w:rsidR="000C3ECC" w:rsidRDefault="00DA695F">
      <w:pPr>
        <w:spacing w:after="0"/>
      </w:pPr>
      <w:r>
        <w:rPr>
          <w:color w:val="0000FF"/>
        </w:rPr>
        <w:t>【解析】</w:t>
      </w:r>
      <w:r>
        <w:rPr>
          <w:color w:val="000000"/>
        </w:rPr>
        <w:t>【解答】厘米的英文单位即</w:t>
      </w:r>
      <w:r>
        <w:rPr>
          <w:color w:val="000000"/>
        </w:rPr>
        <w:t>cm</w:t>
      </w:r>
      <w:r>
        <w:rPr>
          <w:color w:val="000000"/>
        </w:rPr>
        <w:t>，正确</w:t>
      </w:r>
      <w:r>
        <w:rPr>
          <w:color w:val="000000"/>
        </w:rPr>
        <w:t xml:space="preserve">  </w:t>
      </w:r>
    </w:p>
    <w:p w:rsidR="000C3ECC" w:rsidRDefault="00DA695F">
      <w:pPr>
        <w:spacing w:after="0"/>
      </w:pPr>
      <w:r>
        <w:rPr>
          <w:color w:val="000000"/>
        </w:rPr>
        <w:t>【分析】了解测量物体的基础知识便可知道答案，须熟记</w:t>
      </w:r>
    </w:p>
    <w:p w:rsidR="000C3ECC" w:rsidRDefault="00DA695F">
      <w:pPr>
        <w:spacing w:after="0"/>
      </w:pPr>
      <w:r>
        <w:rPr>
          <w:color w:val="000000"/>
        </w:rPr>
        <w:t>9.</w:t>
      </w:r>
      <w:r>
        <w:rPr>
          <w:color w:val="0000FF"/>
        </w:rPr>
        <w:t>【答案】</w:t>
      </w:r>
      <w:r>
        <w:rPr>
          <w:color w:val="000000"/>
        </w:rPr>
        <w:t xml:space="preserve"> </w:t>
      </w:r>
      <w:r>
        <w:rPr>
          <w:color w:val="000000"/>
        </w:rPr>
        <w:t>正确</w:t>
      </w:r>
      <w:r>
        <w:rPr>
          <w:color w:val="000000"/>
        </w:rPr>
        <w:t xml:space="preserve">   </w:t>
      </w:r>
    </w:p>
    <w:p w:rsidR="000C3ECC" w:rsidRDefault="00DA695F">
      <w:pPr>
        <w:spacing w:after="0"/>
      </w:pPr>
      <w:r>
        <w:rPr>
          <w:color w:val="0000FF"/>
        </w:rPr>
        <w:t>【解析】</w:t>
      </w:r>
      <w:r>
        <w:rPr>
          <w:color w:val="000000"/>
        </w:rPr>
        <w:t>【解答】根据对测量的认识可知：测量物体的长度可用尺来测量，据此判断求解。</w:t>
      </w:r>
    </w:p>
    <w:p w:rsidR="000C3ECC" w:rsidRDefault="00DA695F">
      <w:pPr>
        <w:spacing w:after="0"/>
      </w:pPr>
      <w:r>
        <w:rPr>
          <w:color w:val="000000"/>
        </w:rPr>
        <w:t>10.</w:t>
      </w:r>
      <w:r>
        <w:rPr>
          <w:color w:val="0000FF"/>
        </w:rPr>
        <w:t>【答案】</w:t>
      </w:r>
      <w:r>
        <w:rPr>
          <w:color w:val="000000"/>
        </w:rPr>
        <w:t>正确</w:t>
      </w:r>
      <w:r>
        <w:rPr>
          <w:color w:val="000000"/>
        </w:rPr>
        <w:t xml:space="preserve">  </w:t>
      </w:r>
    </w:p>
    <w:p w:rsidR="000C3ECC" w:rsidRDefault="00DA695F">
      <w:pPr>
        <w:spacing w:after="0"/>
      </w:pPr>
      <w:r>
        <w:rPr>
          <w:color w:val="0000FF"/>
        </w:rPr>
        <w:t>【解析】</w:t>
      </w:r>
      <w:r>
        <w:rPr>
          <w:color w:val="000000"/>
        </w:rPr>
        <w:t>【解答】解：从图中可以看出画笔的长度是</w:t>
      </w:r>
      <w:r>
        <w:rPr>
          <w:color w:val="000000"/>
        </w:rPr>
        <w:t>5</w:t>
      </w:r>
      <w:r>
        <w:rPr>
          <w:color w:val="000000"/>
        </w:rPr>
        <w:t>厘米</w:t>
      </w:r>
      <w:r>
        <w:rPr>
          <w:color w:val="000000"/>
        </w:rPr>
        <w:t>2</w:t>
      </w:r>
      <w:r>
        <w:rPr>
          <w:color w:val="000000"/>
        </w:rPr>
        <w:t>毫米。</w:t>
      </w:r>
      <w:r>
        <w:br/>
      </w:r>
      <w:r>
        <w:rPr>
          <w:color w:val="000000"/>
        </w:rPr>
        <w:t>故答案为：正确。</w:t>
      </w:r>
    </w:p>
    <w:p w:rsidR="000C3ECC" w:rsidRDefault="00DA695F">
      <w:pPr>
        <w:spacing w:after="0"/>
      </w:pPr>
      <w:r>
        <w:rPr>
          <w:color w:val="000000"/>
        </w:rPr>
        <w:lastRenderedPageBreak/>
        <w:t>【分析】从图中可以观察到铅笔的底端在</w:t>
      </w:r>
      <w:r>
        <w:rPr>
          <w:color w:val="000000"/>
        </w:rPr>
        <w:t>0</w:t>
      </w:r>
      <w:r>
        <w:rPr>
          <w:color w:val="000000"/>
        </w:rPr>
        <w:t>刻度线处，笔尖在</w:t>
      </w:r>
      <w:r>
        <w:rPr>
          <w:color w:val="000000"/>
        </w:rPr>
        <w:t>5</w:t>
      </w:r>
      <w:r>
        <w:rPr>
          <w:color w:val="000000"/>
        </w:rPr>
        <w:t>厘米</w:t>
      </w:r>
      <w:r>
        <w:rPr>
          <w:color w:val="000000"/>
        </w:rPr>
        <w:t>2</w:t>
      </w:r>
      <w:r>
        <w:rPr>
          <w:color w:val="000000"/>
        </w:rPr>
        <w:t>毫米处，所以画笔的长度是</w:t>
      </w:r>
      <w:r>
        <w:rPr>
          <w:color w:val="000000"/>
        </w:rPr>
        <w:t>5</w:t>
      </w:r>
      <w:r>
        <w:rPr>
          <w:color w:val="000000"/>
        </w:rPr>
        <w:t>厘米</w:t>
      </w:r>
      <w:r>
        <w:rPr>
          <w:color w:val="000000"/>
        </w:rPr>
        <w:t>2</w:t>
      </w:r>
      <w:r>
        <w:rPr>
          <w:color w:val="000000"/>
        </w:rPr>
        <w:t>毫米。</w:t>
      </w:r>
    </w:p>
    <w:p w:rsidR="000C3ECC" w:rsidRDefault="00DA695F">
      <w:pPr>
        <w:spacing w:after="0"/>
      </w:pPr>
      <w:r>
        <w:rPr>
          <w:color w:val="000000"/>
        </w:rPr>
        <w:t>11.</w:t>
      </w:r>
      <w:r>
        <w:rPr>
          <w:color w:val="0000FF"/>
        </w:rPr>
        <w:t>【答案】</w:t>
      </w:r>
      <w:r>
        <w:rPr>
          <w:color w:val="000000"/>
        </w:rPr>
        <w:t>正确</w:t>
      </w:r>
      <w:r>
        <w:rPr>
          <w:color w:val="000000"/>
        </w:rPr>
        <w:t xml:space="preserve">  </w:t>
      </w:r>
    </w:p>
    <w:p w:rsidR="000C3ECC" w:rsidRDefault="00DA695F">
      <w:pPr>
        <w:spacing w:after="0"/>
      </w:pPr>
      <w:r>
        <w:rPr>
          <w:color w:val="0000FF"/>
        </w:rPr>
        <w:t>【解析】</w:t>
      </w:r>
      <w:r>
        <w:rPr>
          <w:color w:val="000000"/>
        </w:rPr>
        <w:t>【解答】</w:t>
      </w:r>
      <w:r>
        <w:rPr>
          <w:color w:val="000000"/>
        </w:rPr>
        <w:t>5</w:t>
      </w:r>
      <w:r>
        <w:rPr>
          <w:color w:val="000000"/>
        </w:rPr>
        <w:t>个厘米相加即</w:t>
      </w:r>
      <w:r>
        <w:rPr>
          <w:color w:val="000000"/>
        </w:rPr>
        <w:t>5</w:t>
      </w:r>
      <w:r>
        <w:rPr>
          <w:color w:val="000000"/>
        </w:rPr>
        <w:t>厘米，正确</w:t>
      </w:r>
      <w:r>
        <w:rPr>
          <w:color w:val="000000"/>
        </w:rPr>
        <w:t xml:space="preserve"> </w:t>
      </w:r>
    </w:p>
    <w:p w:rsidR="000C3ECC" w:rsidRDefault="00DA695F">
      <w:pPr>
        <w:spacing w:after="0"/>
      </w:pPr>
      <w:r>
        <w:rPr>
          <w:color w:val="000000"/>
        </w:rPr>
        <w:t>【分析】以</w:t>
      </w:r>
      <w:r>
        <w:rPr>
          <w:color w:val="000000"/>
        </w:rPr>
        <w:t>0</w:t>
      </w:r>
      <w:r>
        <w:rPr>
          <w:color w:val="000000"/>
        </w:rPr>
        <w:t>刻度为起点，物体的另外一段对齐的数字就是物体的长度，所以为</w:t>
      </w:r>
      <w:r>
        <w:rPr>
          <w:color w:val="000000"/>
        </w:rPr>
        <w:t>5</w:t>
      </w:r>
    </w:p>
    <w:p w:rsidR="000C3ECC" w:rsidRDefault="00DA695F">
      <w:r>
        <w:t>三、填空题</w:t>
      </w:r>
    </w:p>
    <w:p w:rsidR="000C3ECC" w:rsidRDefault="00DA695F">
      <w:pPr>
        <w:spacing w:after="0"/>
      </w:pPr>
      <w:r>
        <w:rPr>
          <w:color w:val="000000"/>
        </w:rPr>
        <w:t>12.</w:t>
      </w:r>
      <w:r>
        <w:rPr>
          <w:color w:val="0000FF"/>
        </w:rPr>
        <w:t>【答案】</w:t>
      </w:r>
      <w:r>
        <w:rPr>
          <w:color w:val="000000"/>
        </w:rPr>
        <w:t xml:space="preserve">7  </w:t>
      </w:r>
    </w:p>
    <w:p w:rsidR="000C3ECC" w:rsidRDefault="00DA695F">
      <w:pPr>
        <w:spacing w:after="0"/>
      </w:pPr>
      <w:r>
        <w:rPr>
          <w:color w:val="0000FF"/>
        </w:rPr>
        <w:t>【解析】</w:t>
      </w:r>
      <w:r>
        <w:rPr>
          <w:color w:val="000000"/>
        </w:rPr>
        <w:t>【解答】量物体的长度，如果物体的一端对着直尺上的</w:t>
      </w:r>
      <w:r>
        <w:rPr>
          <w:color w:val="000000"/>
        </w:rPr>
        <w:t>1</w:t>
      </w:r>
      <w:r>
        <w:rPr>
          <w:color w:val="000000"/>
        </w:rPr>
        <w:t>厘米处，另一端对着</w:t>
      </w:r>
      <w:r>
        <w:rPr>
          <w:color w:val="000000"/>
        </w:rPr>
        <w:t>8</w:t>
      </w:r>
      <w:r>
        <w:rPr>
          <w:color w:val="000000"/>
        </w:rPr>
        <w:t>厘米处，那么这个物体的长度是：</w:t>
      </w:r>
      <w:r>
        <w:rPr>
          <w:color w:val="000000"/>
        </w:rPr>
        <w:t>8-1=7</w:t>
      </w:r>
      <w:r>
        <w:rPr>
          <w:color w:val="000000"/>
        </w:rPr>
        <w:t>（厘米）</w:t>
      </w:r>
      <w:r>
        <w:rPr>
          <w:color w:val="000000"/>
        </w:rPr>
        <w:t>.</w:t>
      </w:r>
      <w:r>
        <w:br/>
      </w:r>
      <w:r>
        <w:rPr>
          <w:color w:val="000000"/>
        </w:rPr>
        <w:t>故答案为：</w:t>
      </w:r>
      <w:r>
        <w:rPr>
          <w:color w:val="000000"/>
        </w:rPr>
        <w:t>7.</w:t>
      </w:r>
      <w:r>
        <w:br/>
      </w:r>
      <w:r>
        <w:rPr>
          <w:color w:val="000000"/>
        </w:rPr>
        <w:t>【分析】量物体的长度时，如果不是从</w:t>
      </w:r>
      <w:r>
        <w:rPr>
          <w:color w:val="000000"/>
        </w:rPr>
        <w:t>0</w:t>
      </w:r>
      <w:r>
        <w:rPr>
          <w:color w:val="000000"/>
        </w:rPr>
        <w:t>刻度作为起点开始量的，用终点数据</w:t>
      </w:r>
      <w:r>
        <w:rPr>
          <w:color w:val="000000"/>
        </w:rPr>
        <w:t>-</w:t>
      </w:r>
      <w:r>
        <w:rPr>
          <w:color w:val="000000"/>
        </w:rPr>
        <w:t>起点数据</w:t>
      </w:r>
      <w:r>
        <w:rPr>
          <w:color w:val="000000"/>
        </w:rPr>
        <w:t>=</w:t>
      </w:r>
      <w:r>
        <w:rPr>
          <w:color w:val="000000"/>
        </w:rPr>
        <w:t>物体的长度，据此列式解答</w:t>
      </w:r>
      <w:r>
        <w:rPr>
          <w:color w:val="000000"/>
        </w:rPr>
        <w:t>.</w:t>
      </w:r>
    </w:p>
    <w:p w:rsidR="000C3ECC" w:rsidRDefault="00DA695F">
      <w:pPr>
        <w:spacing w:after="0"/>
      </w:pPr>
      <w:r>
        <w:rPr>
          <w:color w:val="000000"/>
        </w:rPr>
        <w:t>13.</w:t>
      </w:r>
      <w:r>
        <w:rPr>
          <w:color w:val="0000FF"/>
        </w:rPr>
        <w:t>【答案】</w:t>
      </w:r>
      <w:r>
        <w:rPr>
          <w:color w:val="000000"/>
        </w:rPr>
        <w:t>3</w:t>
      </w:r>
      <w:r>
        <w:rPr>
          <w:color w:val="000000"/>
        </w:rPr>
        <w:t>；</w:t>
      </w:r>
      <w:r>
        <w:rPr>
          <w:color w:val="000000"/>
        </w:rPr>
        <w:t xml:space="preserve">7  </w:t>
      </w:r>
    </w:p>
    <w:p w:rsidR="000C3ECC" w:rsidRDefault="00DA695F">
      <w:pPr>
        <w:spacing w:after="0"/>
      </w:pPr>
      <w:r>
        <w:rPr>
          <w:color w:val="0000FF"/>
        </w:rPr>
        <w:t>【解析】</w:t>
      </w:r>
      <w:r>
        <w:rPr>
          <w:color w:val="000000"/>
        </w:rPr>
        <w:t>【解答】解：根据直尺上的刻度可知：这支回形针长</w:t>
      </w:r>
      <w:r>
        <w:rPr>
          <w:color w:val="000000"/>
        </w:rPr>
        <w:t>3</w:t>
      </w:r>
      <w:r>
        <w:rPr>
          <w:color w:val="000000"/>
        </w:rPr>
        <w:t>厘米；铅笔长</w:t>
      </w:r>
      <w:r>
        <w:rPr>
          <w:color w:val="000000"/>
        </w:rPr>
        <w:t>7</w:t>
      </w:r>
      <w:r>
        <w:rPr>
          <w:color w:val="000000"/>
        </w:rPr>
        <w:t>厘米</w:t>
      </w:r>
      <w:r>
        <w:rPr>
          <w:color w:val="000000"/>
        </w:rPr>
        <w:t>.</w:t>
      </w:r>
      <w:r>
        <w:br/>
      </w:r>
      <w:r>
        <w:rPr>
          <w:color w:val="000000"/>
        </w:rPr>
        <w:t>故答案为：</w:t>
      </w:r>
      <w:r>
        <w:rPr>
          <w:color w:val="000000"/>
        </w:rPr>
        <w:t>3</w:t>
      </w:r>
      <w:r>
        <w:rPr>
          <w:color w:val="000000"/>
        </w:rPr>
        <w:t>；</w:t>
      </w:r>
      <w:r>
        <w:rPr>
          <w:color w:val="000000"/>
        </w:rPr>
        <w:t>7</w:t>
      </w:r>
      <w:r>
        <w:rPr>
          <w:color w:val="000000"/>
        </w:rPr>
        <w:t>【分析】用直尺测量长度时把</w:t>
      </w:r>
      <w:r>
        <w:rPr>
          <w:color w:val="000000"/>
        </w:rPr>
        <w:t>0</w:t>
      </w:r>
      <w:r>
        <w:rPr>
          <w:color w:val="000000"/>
        </w:rPr>
        <w:t>刻度对准物体的一端，然后看物体的另一端指向的刻度就是物体的长度</w:t>
      </w:r>
      <w:r>
        <w:rPr>
          <w:color w:val="000000"/>
        </w:rPr>
        <w:t>.</w:t>
      </w:r>
    </w:p>
    <w:p w:rsidR="000C3ECC" w:rsidRDefault="00DA695F">
      <w:pPr>
        <w:spacing w:after="0"/>
      </w:pPr>
      <w:r>
        <w:rPr>
          <w:color w:val="000000"/>
        </w:rPr>
        <w:t>14.</w:t>
      </w:r>
      <w:r>
        <w:rPr>
          <w:color w:val="0000FF"/>
        </w:rPr>
        <w:t>【答案】</w:t>
      </w:r>
      <w:r>
        <w:rPr>
          <w:color w:val="000000"/>
        </w:rPr>
        <w:t xml:space="preserve"> 3</w:t>
      </w:r>
      <w:r>
        <w:rPr>
          <w:color w:val="000000"/>
        </w:rPr>
        <w:t>；</w:t>
      </w:r>
      <w:r>
        <w:rPr>
          <w:color w:val="000000"/>
        </w:rPr>
        <w:t xml:space="preserve">7   </w:t>
      </w:r>
    </w:p>
    <w:p w:rsidR="000C3ECC" w:rsidRDefault="00DA695F">
      <w:pPr>
        <w:spacing w:after="0"/>
      </w:pPr>
      <w:r>
        <w:rPr>
          <w:color w:val="0000FF"/>
        </w:rPr>
        <w:t>【解析】</w:t>
      </w:r>
      <w:r>
        <w:rPr>
          <w:color w:val="000000"/>
        </w:rPr>
        <w:t>【解答】图</w:t>
      </w:r>
      <w:r>
        <w:rPr>
          <w:color w:val="000000"/>
        </w:rPr>
        <w:t>1</w:t>
      </w:r>
      <w:r>
        <w:rPr>
          <w:color w:val="000000"/>
        </w:rPr>
        <w:t>是基础题，左端对准</w:t>
      </w:r>
      <w:r>
        <w:rPr>
          <w:color w:val="000000"/>
        </w:rPr>
        <w:t>0</w:t>
      </w:r>
      <w:r>
        <w:rPr>
          <w:color w:val="000000"/>
        </w:rPr>
        <w:t>刻度，只要看右端对准数字几就是几厘米；图</w:t>
      </w:r>
      <w:r>
        <w:rPr>
          <w:color w:val="000000"/>
        </w:rPr>
        <w:t>2</w:t>
      </w:r>
      <w:r>
        <w:rPr>
          <w:color w:val="000000"/>
        </w:rPr>
        <w:t>是左端不是对准</w:t>
      </w:r>
      <w:r>
        <w:rPr>
          <w:color w:val="000000"/>
        </w:rPr>
        <w:t>0</w:t>
      </w:r>
      <w:r>
        <w:rPr>
          <w:color w:val="000000"/>
        </w:rPr>
        <w:t>刻度的情形，此时物体长度计算方法是用右端对准的</w:t>
      </w:r>
      <w:r>
        <w:rPr>
          <w:color w:val="000000"/>
        </w:rPr>
        <w:t>数字减左端对准的数字。</w:t>
      </w:r>
    </w:p>
    <w:p w:rsidR="000C3ECC" w:rsidRDefault="00DA695F">
      <w:pPr>
        <w:spacing w:after="0"/>
      </w:pPr>
      <w:r>
        <w:rPr>
          <w:color w:val="000000"/>
        </w:rPr>
        <w:t>15.</w:t>
      </w:r>
      <w:r>
        <w:rPr>
          <w:color w:val="0000FF"/>
        </w:rPr>
        <w:t>【答案】</w:t>
      </w:r>
      <w:r>
        <w:rPr>
          <w:color w:val="000000"/>
        </w:rPr>
        <w:t>直尺；厘米或毫米；分米或米</w:t>
      </w:r>
      <w:r>
        <w:rPr>
          <w:color w:val="000000"/>
        </w:rPr>
        <w:t xml:space="preserve">  </w:t>
      </w:r>
    </w:p>
    <w:p w:rsidR="000C3ECC" w:rsidRDefault="00DA695F">
      <w:pPr>
        <w:spacing w:after="0"/>
      </w:pPr>
      <w:r>
        <w:rPr>
          <w:color w:val="0000FF"/>
        </w:rPr>
        <w:t>【解析】</w:t>
      </w:r>
      <w:r>
        <w:rPr>
          <w:color w:val="000000"/>
        </w:rPr>
        <w:t>【解答】解：根据实际情况可知，直尺是测量长度的工具</w:t>
      </w:r>
      <w:r>
        <w:rPr>
          <w:color w:val="000000"/>
        </w:rPr>
        <w:t>.</w:t>
      </w:r>
      <w:r>
        <w:rPr>
          <w:color w:val="000000"/>
        </w:rPr>
        <w:t>量比较短的物体，可以用厘米或毫米作单位；量比较长的物体，可以用分米或米作单位</w:t>
      </w:r>
      <w:r>
        <w:rPr>
          <w:color w:val="000000"/>
        </w:rPr>
        <w:t>.</w:t>
      </w:r>
      <w:r>
        <w:br/>
      </w:r>
      <w:r>
        <w:rPr>
          <w:color w:val="000000"/>
        </w:rPr>
        <w:t>故答案为：直尺；厘米或毫米；分米或米</w:t>
      </w:r>
    </w:p>
    <w:p w:rsidR="000C3ECC" w:rsidRDefault="00DA695F">
      <w:pPr>
        <w:spacing w:after="0"/>
      </w:pPr>
      <w:r>
        <w:rPr>
          <w:color w:val="000000"/>
        </w:rPr>
        <w:t>【分析】测量长度时常用到直尺；米、分米、厘米、毫米都是常用的长度单位，要根据实际情况选择合适的单位作为计量单位</w:t>
      </w:r>
      <w:r>
        <w:rPr>
          <w:color w:val="000000"/>
        </w:rPr>
        <w:t>.</w:t>
      </w:r>
    </w:p>
    <w:p w:rsidR="000C3ECC" w:rsidRDefault="00DA695F">
      <w:pPr>
        <w:spacing w:after="0"/>
      </w:pPr>
      <w:r>
        <w:rPr>
          <w:color w:val="000000"/>
        </w:rPr>
        <w:t>16.</w:t>
      </w:r>
      <w:r>
        <w:rPr>
          <w:color w:val="0000FF"/>
        </w:rPr>
        <w:t>【答案】</w:t>
      </w:r>
      <w:r>
        <w:rPr>
          <w:color w:val="000000"/>
        </w:rPr>
        <w:t>4</w:t>
      </w:r>
      <w:r>
        <w:rPr>
          <w:color w:val="000000"/>
        </w:rPr>
        <w:t>；</w:t>
      </w:r>
      <w:r>
        <w:rPr>
          <w:color w:val="000000"/>
        </w:rPr>
        <w:t xml:space="preserve">5  </w:t>
      </w:r>
    </w:p>
    <w:p w:rsidR="000C3ECC" w:rsidRDefault="00DA695F">
      <w:pPr>
        <w:spacing w:after="0"/>
      </w:pPr>
      <w:r>
        <w:rPr>
          <w:color w:val="0000FF"/>
        </w:rPr>
        <w:t>【解析】</w:t>
      </w:r>
      <w:r>
        <w:rPr>
          <w:color w:val="000000"/>
        </w:rPr>
        <w:t>【解答】解：</w:t>
      </w:r>
      <w:r>
        <w:rPr>
          <w:color w:val="000000"/>
        </w:rPr>
        <w:t>4-0=4</w:t>
      </w:r>
      <w:r>
        <w:rPr>
          <w:color w:val="000000"/>
        </w:rPr>
        <w:t>，所以从刻度</w:t>
      </w:r>
      <w:r>
        <w:rPr>
          <w:color w:val="000000"/>
        </w:rPr>
        <w:t>“0”</w:t>
      </w:r>
      <w:r>
        <w:rPr>
          <w:color w:val="000000"/>
        </w:rPr>
        <w:t>到</w:t>
      </w:r>
      <w:r>
        <w:rPr>
          <w:color w:val="000000"/>
        </w:rPr>
        <w:t>“4”</w:t>
      </w:r>
      <w:r>
        <w:rPr>
          <w:color w:val="000000"/>
        </w:rPr>
        <w:t>是</w:t>
      </w:r>
      <w:r>
        <w:rPr>
          <w:color w:val="000000"/>
        </w:rPr>
        <w:t>4</w:t>
      </w:r>
      <w:r>
        <w:rPr>
          <w:color w:val="000000"/>
        </w:rPr>
        <w:t>厘米；</w:t>
      </w:r>
      <w:r>
        <w:rPr>
          <w:color w:val="000000"/>
        </w:rPr>
        <w:t>7-2=5</w:t>
      </w:r>
      <w:r>
        <w:rPr>
          <w:color w:val="000000"/>
        </w:rPr>
        <w:t>，所以用刻度</w:t>
      </w:r>
      <w:r>
        <w:rPr>
          <w:color w:val="000000"/>
        </w:rPr>
        <w:t>“2”</w:t>
      </w:r>
      <w:r>
        <w:rPr>
          <w:color w:val="000000"/>
        </w:rPr>
        <w:t>到</w:t>
      </w:r>
      <w:r>
        <w:rPr>
          <w:color w:val="000000"/>
        </w:rPr>
        <w:t>“7”</w:t>
      </w:r>
      <w:r>
        <w:rPr>
          <w:color w:val="000000"/>
        </w:rPr>
        <w:t>是</w:t>
      </w:r>
      <w:r>
        <w:rPr>
          <w:color w:val="000000"/>
        </w:rPr>
        <w:t>5</w:t>
      </w:r>
      <w:r>
        <w:rPr>
          <w:color w:val="000000"/>
        </w:rPr>
        <w:t>厘米</w:t>
      </w:r>
      <w:r>
        <w:rPr>
          <w:color w:val="000000"/>
        </w:rPr>
        <w:t>.</w:t>
      </w:r>
      <w:r>
        <w:br/>
      </w:r>
      <w:r>
        <w:rPr>
          <w:color w:val="000000"/>
        </w:rPr>
        <w:t>故答案为：</w:t>
      </w:r>
      <w:r>
        <w:rPr>
          <w:color w:val="000000"/>
        </w:rPr>
        <w:t>4</w:t>
      </w:r>
      <w:r>
        <w:rPr>
          <w:color w:val="000000"/>
        </w:rPr>
        <w:t>；</w:t>
      </w:r>
      <w:r>
        <w:rPr>
          <w:color w:val="000000"/>
        </w:rPr>
        <w:t>5</w:t>
      </w:r>
      <w:r>
        <w:rPr>
          <w:color w:val="000000"/>
        </w:rPr>
        <w:t>【分析】用终点刻度减去起点刻度即可判断出测量的长度</w:t>
      </w:r>
      <w:r>
        <w:rPr>
          <w:color w:val="000000"/>
        </w:rPr>
        <w:t>.</w:t>
      </w:r>
    </w:p>
    <w:p w:rsidR="00DA695F" w:rsidRDefault="00DA695F">
      <w:pPr>
        <w:spacing w:after="0"/>
      </w:pPr>
      <w:r>
        <w:rPr>
          <w:color w:val="000000"/>
        </w:rPr>
        <w:t>17.</w:t>
      </w:r>
      <w:r>
        <w:rPr>
          <w:color w:val="0000FF"/>
        </w:rPr>
        <w:t>【答案】</w:t>
      </w:r>
      <w:r>
        <w:rPr>
          <w:color w:val="000000"/>
        </w:rPr>
        <w:t xml:space="preserve"> 1</w:t>
      </w:r>
    </w:p>
    <w:p w:rsidR="00DA695F" w:rsidRDefault="00DA695F">
      <w:pPr>
        <w:spacing w:after="0"/>
      </w:pPr>
      <w:r>
        <w:rPr>
          <w:color w:val="0000FF"/>
        </w:rPr>
        <w:t>【解析】</w:t>
      </w:r>
      <w:r>
        <w:rPr>
          <w:color w:val="000000"/>
        </w:rPr>
        <w:t>【解答】</w:t>
      </w:r>
      <w:r>
        <w:rPr>
          <w:color w:val="000000"/>
        </w:rPr>
        <w:t>0</w:t>
      </w:r>
      <w:r>
        <w:rPr>
          <w:color w:val="000000"/>
        </w:rPr>
        <w:t>刻度到</w:t>
      </w:r>
      <w:r>
        <w:rPr>
          <w:color w:val="000000"/>
        </w:rPr>
        <w:t>1</w:t>
      </w:r>
      <w:r>
        <w:rPr>
          <w:color w:val="000000"/>
        </w:rPr>
        <w:t>刻度，刚好就是</w:t>
      </w:r>
      <w:r>
        <w:rPr>
          <w:color w:val="000000"/>
        </w:rPr>
        <w:t>1</w:t>
      </w:r>
      <w:r>
        <w:rPr>
          <w:color w:val="000000"/>
        </w:rPr>
        <w:t>厘米</w:t>
      </w:r>
    </w:p>
    <w:p w:rsidR="000C3ECC" w:rsidRDefault="00DA695F">
      <w:pPr>
        <w:spacing w:after="0"/>
      </w:pPr>
      <w:r>
        <w:rPr>
          <w:color w:val="000000"/>
        </w:rPr>
        <w:t>【分析】以</w:t>
      </w:r>
      <w:r>
        <w:rPr>
          <w:color w:val="000000"/>
        </w:rPr>
        <w:t>0</w:t>
      </w:r>
      <w:r>
        <w:rPr>
          <w:color w:val="000000"/>
        </w:rPr>
        <w:t>刻度为起点，物体的另外一段对齐的数字就是物体的长度，所以为</w:t>
      </w:r>
      <w:r>
        <w:rPr>
          <w:color w:val="000000"/>
        </w:rPr>
        <w:t>1</w:t>
      </w:r>
    </w:p>
    <w:p w:rsidR="000C3ECC" w:rsidRDefault="00DA695F">
      <w:r>
        <w:t>四、计算题</w:t>
      </w:r>
    </w:p>
    <w:p w:rsidR="000C3ECC" w:rsidRDefault="00DA695F">
      <w:pPr>
        <w:spacing w:after="0"/>
      </w:pPr>
      <w:r>
        <w:rPr>
          <w:color w:val="000000"/>
        </w:rPr>
        <w:t>18.</w:t>
      </w:r>
      <w:r>
        <w:rPr>
          <w:color w:val="0000FF"/>
        </w:rPr>
        <w:t>【答案】</w:t>
      </w:r>
      <w:r>
        <w:rPr>
          <w:color w:val="000000"/>
        </w:rPr>
        <w:t>12</w:t>
      </w:r>
      <w:r>
        <w:rPr>
          <w:color w:val="000000"/>
        </w:rPr>
        <w:t>－</w:t>
      </w:r>
      <w:r>
        <w:rPr>
          <w:color w:val="000000"/>
        </w:rPr>
        <w:t>2</w:t>
      </w:r>
      <w:r>
        <w:rPr>
          <w:color w:val="000000"/>
        </w:rPr>
        <w:t>＝</w:t>
      </w:r>
      <w:r>
        <w:rPr>
          <w:color w:val="000000"/>
        </w:rPr>
        <w:t>10</w:t>
      </w:r>
      <w:r>
        <w:rPr>
          <w:color w:val="000000"/>
        </w:rPr>
        <w:t>（厘米）</w:t>
      </w:r>
      <w:r>
        <w:rPr>
          <w:color w:val="000000"/>
        </w:rPr>
        <w:t> 13</w:t>
      </w:r>
      <w:r>
        <w:rPr>
          <w:color w:val="000000"/>
        </w:rPr>
        <w:t>－</w:t>
      </w:r>
      <w:r>
        <w:rPr>
          <w:color w:val="000000"/>
        </w:rPr>
        <w:t>4</w:t>
      </w:r>
      <w:r>
        <w:rPr>
          <w:color w:val="000000"/>
        </w:rPr>
        <w:t>＝</w:t>
      </w:r>
      <w:r>
        <w:rPr>
          <w:color w:val="000000"/>
        </w:rPr>
        <w:t>9(</w:t>
      </w:r>
      <w:r>
        <w:rPr>
          <w:color w:val="000000"/>
        </w:rPr>
        <w:t>厘米</w:t>
      </w:r>
      <w:r>
        <w:rPr>
          <w:color w:val="000000"/>
        </w:rPr>
        <w:t>)  10(</w:t>
      </w:r>
      <w:r>
        <w:rPr>
          <w:color w:val="000000"/>
        </w:rPr>
        <w:t>厘米</w:t>
      </w:r>
      <w:r>
        <w:rPr>
          <w:color w:val="000000"/>
        </w:rPr>
        <w:t>)&gt;9(</w:t>
      </w:r>
      <w:r>
        <w:rPr>
          <w:color w:val="000000"/>
        </w:rPr>
        <w:t>厘米</w:t>
      </w:r>
      <w:r>
        <w:rPr>
          <w:color w:val="000000"/>
        </w:rPr>
        <w:t xml:space="preserve">)   </w:t>
      </w:r>
      <w:r>
        <w:rPr>
          <w:color w:val="000000"/>
        </w:rPr>
        <w:t>小明的铅笔比较长</w:t>
      </w:r>
    </w:p>
    <w:p w:rsidR="000C3ECC" w:rsidRDefault="00DA695F">
      <w:pPr>
        <w:spacing w:after="0"/>
      </w:pPr>
      <w:r>
        <w:rPr>
          <w:color w:val="000000"/>
        </w:rPr>
        <w:t>答：小明的铅笔比较长</w:t>
      </w:r>
    </w:p>
    <w:p w:rsidR="000C3ECC" w:rsidRDefault="00DA695F">
      <w:pPr>
        <w:spacing w:after="0"/>
      </w:pPr>
      <w:r>
        <w:rPr>
          <w:color w:val="0000FF"/>
        </w:rPr>
        <w:t>【解析】</w:t>
      </w:r>
      <w:r>
        <w:rPr>
          <w:color w:val="000000"/>
        </w:rPr>
        <w:t>【解答】小明的起点刻度为</w:t>
      </w:r>
      <w:r>
        <w:rPr>
          <w:color w:val="000000"/>
        </w:rPr>
        <w:t>2</w:t>
      </w:r>
      <w:r>
        <w:rPr>
          <w:color w:val="000000"/>
        </w:rPr>
        <w:t>厘米，</w:t>
      </w:r>
      <w:r>
        <w:rPr>
          <w:color w:val="000000"/>
        </w:rPr>
        <w:t>12</w:t>
      </w:r>
      <w:r>
        <w:rPr>
          <w:color w:val="000000"/>
        </w:rPr>
        <w:t>减去</w:t>
      </w:r>
      <w:r>
        <w:rPr>
          <w:color w:val="000000"/>
        </w:rPr>
        <w:t>2</w:t>
      </w:r>
      <w:r>
        <w:rPr>
          <w:color w:val="000000"/>
        </w:rPr>
        <w:t>厘米即</w:t>
      </w:r>
      <w:r>
        <w:rPr>
          <w:color w:val="000000"/>
        </w:rPr>
        <w:t>10</w:t>
      </w:r>
      <w:r>
        <w:rPr>
          <w:color w:val="000000"/>
        </w:rPr>
        <w:t>厘米。同样的方法，小红是</w:t>
      </w:r>
      <w:r>
        <w:rPr>
          <w:color w:val="000000"/>
        </w:rPr>
        <w:t>9</w:t>
      </w:r>
      <w:r>
        <w:rPr>
          <w:color w:val="000000"/>
        </w:rPr>
        <w:t>厘米</w:t>
      </w:r>
    </w:p>
    <w:p w:rsidR="000C3ECC" w:rsidRDefault="00DA695F">
      <w:pPr>
        <w:spacing w:after="0"/>
      </w:pPr>
      <w:r>
        <w:rPr>
          <w:color w:val="000000"/>
        </w:rPr>
        <w:t>【分析】看清楚起点刻度便可以不犯错误地得出答案</w:t>
      </w:r>
    </w:p>
    <w:p w:rsidR="000C3ECC" w:rsidRDefault="00DA695F">
      <w:r>
        <w:t>五、解答题</w:t>
      </w:r>
    </w:p>
    <w:p w:rsidR="000C3ECC" w:rsidRDefault="00DA695F">
      <w:pPr>
        <w:spacing w:after="0"/>
      </w:pPr>
      <w:r>
        <w:rPr>
          <w:color w:val="000000"/>
        </w:rPr>
        <w:lastRenderedPageBreak/>
        <w:t>19.</w:t>
      </w:r>
      <w:r>
        <w:rPr>
          <w:color w:val="0000FF"/>
        </w:rPr>
        <w:t>【答案】</w:t>
      </w:r>
      <w:r>
        <w:rPr>
          <w:color w:val="000000"/>
        </w:rPr>
        <w:t>解：测量如下：</w:t>
      </w:r>
      <w:r>
        <w:br/>
      </w:r>
      <w:r>
        <w:rPr>
          <w:noProof/>
          <w:lang w:eastAsia="zh-CN"/>
        </w:rPr>
        <w:drawing>
          <wp:inline distT="0" distB="0" distL="0" distR="0" wp14:anchorId="0713FF27" wp14:editId="253029A0">
            <wp:extent cx="2234502" cy="3342196"/>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234502" cy="3342196"/>
                    </a:xfrm>
                    <a:prstGeom prst="rect">
                      <a:avLst/>
                    </a:prstGeom>
                  </pic:spPr>
                </pic:pic>
              </a:graphicData>
            </a:graphic>
          </wp:inline>
        </w:drawing>
      </w:r>
    </w:p>
    <w:p w:rsidR="000C3ECC" w:rsidRDefault="00DA695F">
      <w:pPr>
        <w:spacing w:after="0"/>
      </w:pPr>
      <w:r>
        <w:rPr>
          <w:color w:val="0000FF"/>
        </w:rPr>
        <w:t>【解析】</w:t>
      </w:r>
      <w:r>
        <w:rPr>
          <w:color w:val="000000"/>
        </w:rPr>
        <w:t>【分析】测量时用直尺的</w:t>
      </w:r>
      <w:r>
        <w:rPr>
          <w:color w:val="000000"/>
        </w:rPr>
        <w:t>0</w:t>
      </w:r>
      <w:r>
        <w:rPr>
          <w:color w:val="000000"/>
        </w:rPr>
        <w:t>刻度对准线段的一端，看另一端指向的刻度就是线段的长度。</w:t>
      </w:r>
    </w:p>
    <w:p w:rsidR="000C3ECC" w:rsidRDefault="00DA695F">
      <w:pPr>
        <w:spacing w:after="0"/>
      </w:pPr>
      <w:r>
        <w:rPr>
          <w:color w:val="000000"/>
        </w:rPr>
        <w:t>20.</w:t>
      </w:r>
      <w:r>
        <w:rPr>
          <w:color w:val="0000FF"/>
        </w:rPr>
        <w:t>【答案】</w:t>
      </w:r>
      <w:r>
        <w:rPr>
          <w:color w:val="000000"/>
        </w:rPr>
        <w:t xml:space="preserve"> </w:t>
      </w:r>
      <w:r>
        <w:rPr>
          <w:color w:val="000000"/>
        </w:rPr>
        <w:t>图</w:t>
      </w:r>
      <w:r>
        <w:rPr>
          <w:color w:val="000000"/>
        </w:rPr>
        <w:t>(1)</w:t>
      </w:r>
      <w:r>
        <w:rPr>
          <w:color w:val="000000"/>
        </w:rPr>
        <w:t>和图</w:t>
      </w:r>
      <w:r>
        <w:rPr>
          <w:color w:val="000000"/>
        </w:rPr>
        <w:t>(3)</w:t>
      </w:r>
      <w:r>
        <w:rPr>
          <w:color w:val="000000"/>
        </w:rPr>
        <w:t>应先用绳子去围，再用尺子测量绳子的长度，就是图</w:t>
      </w:r>
      <w:r>
        <w:rPr>
          <w:color w:val="000000"/>
        </w:rPr>
        <w:t>(1)</w:t>
      </w:r>
      <w:r>
        <w:rPr>
          <w:color w:val="000000"/>
        </w:rPr>
        <w:t>和图</w:t>
      </w:r>
      <w:r>
        <w:rPr>
          <w:color w:val="000000"/>
        </w:rPr>
        <w:t>(3)</w:t>
      </w:r>
      <w:r>
        <w:rPr>
          <w:color w:val="000000"/>
        </w:rPr>
        <w:t>的周长。图</w:t>
      </w:r>
      <w:r>
        <w:rPr>
          <w:color w:val="000000"/>
        </w:rPr>
        <w:t>(2)</w:t>
      </w:r>
      <w:r>
        <w:rPr>
          <w:color w:val="000000"/>
        </w:rPr>
        <w:t>用滚动的方法测量或用绳子沿着图形围一圈，再用尺子测出绳子的长度。图</w:t>
      </w:r>
      <w:r>
        <w:rPr>
          <w:color w:val="000000"/>
        </w:rPr>
        <w:t>(4)(5)(6)(7)(8)(9)</w:t>
      </w:r>
      <w:r>
        <w:rPr>
          <w:color w:val="000000"/>
        </w:rPr>
        <w:t>用尺一条边、一条边地量，然后把各条边的长度加起来，也可用绳子沿着图形围一圈，再用尺子测量出绳子的长度，就是这些图形的周长。</w:t>
      </w:r>
      <w:r>
        <w:br/>
      </w:r>
      <w:r>
        <w:rPr>
          <w:color w:val="000000"/>
        </w:rPr>
        <w:t xml:space="preserve">   </w:t>
      </w:r>
    </w:p>
    <w:p w:rsidR="000C3ECC" w:rsidRDefault="00DA695F">
      <w:pPr>
        <w:spacing w:after="0"/>
      </w:pPr>
      <w:r>
        <w:rPr>
          <w:color w:val="0000FF"/>
        </w:rPr>
        <w:t>【解析】</w:t>
      </w:r>
      <w:r>
        <w:rPr>
          <w:color w:val="000000"/>
        </w:rPr>
        <w:t>【解答】解：图</w:t>
      </w:r>
      <w:r>
        <w:rPr>
          <w:color w:val="000000"/>
        </w:rPr>
        <w:t>(1)</w:t>
      </w:r>
      <w:r>
        <w:rPr>
          <w:color w:val="000000"/>
        </w:rPr>
        <w:t>和图</w:t>
      </w:r>
      <w:r>
        <w:rPr>
          <w:color w:val="000000"/>
        </w:rPr>
        <w:t>(3)</w:t>
      </w:r>
      <w:r>
        <w:rPr>
          <w:color w:val="000000"/>
        </w:rPr>
        <w:t>应先用绳子去围，再用尺子测量绳子的长度，就是图</w:t>
      </w:r>
      <w:r>
        <w:rPr>
          <w:color w:val="000000"/>
        </w:rPr>
        <w:t>(1)</w:t>
      </w:r>
      <w:r>
        <w:rPr>
          <w:color w:val="000000"/>
        </w:rPr>
        <w:t>和图</w:t>
      </w:r>
      <w:r>
        <w:rPr>
          <w:color w:val="000000"/>
        </w:rPr>
        <w:t>(3)</w:t>
      </w:r>
      <w:r>
        <w:rPr>
          <w:color w:val="000000"/>
        </w:rPr>
        <w:t>的周长。图</w:t>
      </w:r>
      <w:r>
        <w:rPr>
          <w:color w:val="000000"/>
        </w:rPr>
        <w:t>(2)</w:t>
      </w:r>
      <w:r>
        <w:rPr>
          <w:color w:val="000000"/>
        </w:rPr>
        <w:t>用滚动的方法测量或用绳子沿着图形围一圈，再用尺子测出绳子的长度。图</w:t>
      </w:r>
      <w:r>
        <w:rPr>
          <w:color w:val="000000"/>
        </w:rPr>
        <w:t>(4)(5)(6)(7)(8)(9)</w:t>
      </w:r>
      <w:r>
        <w:rPr>
          <w:color w:val="000000"/>
        </w:rPr>
        <w:t>用尺一条边、一条边地量，然后把各条边的长度加起来，也可用绳子沿着图形围一圈，再用尺子测量出绳子的长度，就是这些图形的周长，图</w:t>
      </w:r>
      <w:r>
        <w:rPr>
          <w:color w:val="000000"/>
        </w:rPr>
        <w:t>(4)(6)(7)</w:t>
      </w:r>
      <w:r>
        <w:rPr>
          <w:color w:val="000000"/>
        </w:rPr>
        <w:t>可根据三角形、长方形、正方形周长公式，利用测量结果，计算周长。</w:t>
      </w:r>
      <w:r>
        <w:br/>
      </w:r>
      <w:r>
        <w:rPr>
          <w:color w:val="000000"/>
        </w:rPr>
        <w:t>【分析】封闭图形一周的长度，是它们的周长，测量每个图形的周长的方法有：</w:t>
      </w:r>
      <w:r>
        <w:rPr>
          <w:color w:val="000000"/>
        </w:rPr>
        <w:t>(1)</w:t>
      </w:r>
      <w:r>
        <w:rPr>
          <w:color w:val="000000"/>
        </w:rPr>
        <w:t>直边的图形可以用尺一</w:t>
      </w:r>
      <w:r>
        <w:rPr>
          <w:color w:val="000000"/>
        </w:rPr>
        <w:t>条边、一条边地量，然后把各条边的长度加起来；也可以用绳子沿着图形围一圈，用尺子测出绳子的长度，就是这个图形的周长。</w:t>
      </w:r>
      <w:r>
        <w:rPr>
          <w:color w:val="000000"/>
        </w:rPr>
        <w:t>(2)</w:t>
      </w:r>
      <w:r>
        <w:rPr>
          <w:color w:val="000000"/>
        </w:rPr>
        <w:t>图</w:t>
      </w:r>
      <w:r>
        <w:rPr>
          <w:color w:val="000000"/>
        </w:rPr>
        <w:t>(2)</w:t>
      </w:r>
      <w:r>
        <w:rPr>
          <w:color w:val="000000"/>
        </w:rPr>
        <w:t>中的图形可以用滚动的方法测量出周长；也可以用绳子沿着图形围一圈，再用尺子测量出绳子的长度，这个长度就是图形的周长。</w:t>
      </w:r>
      <w:r>
        <w:rPr>
          <w:color w:val="000000"/>
        </w:rPr>
        <w:t>(3)</w:t>
      </w:r>
      <w:r>
        <w:rPr>
          <w:color w:val="000000"/>
        </w:rPr>
        <w:t>一些特殊图形的周长，如图</w:t>
      </w:r>
      <w:r>
        <w:rPr>
          <w:color w:val="000000"/>
        </w:rPr>
        <w:t>(1)</w:t>
      </w:r>
      <w:r>
        <w:rPr>
          <w:color w:val="000000"/>
        </w:rPr>
        <w:t>和图</w:t>
      </w:r>
      <w:r>
        <w:rPr>
          <w:color w:val="000000"/>
        </w:rPr>
        <w:t>(3)</w:t>
      </w:r>
      <w:r>
        <w:rPr>
          <w:color w:val="000000"/>
        </w:rPr>
        <w:t>一般要借助测绳进行测量，先用绳子去围，再用尺子测量绳子的长度。</w:t>
      </w:r>
    </w:p>
    <w:p w:rsidR="000C3ECC" w:rsidRDefault="00DA695F">
      <w:r>
        <w:t>六、综合题</w:t>
      </w:r>
    </w:p>
    <w:p w:rsidR="000C3ECC" w:rsidRDefault="00DA695F">
      <w:pPr>
        <w:spacing w:after="0"/>
      </w:pPr>
      <w:r>
        <w:rPr>
          <w:color w:val="000000"/>
        </w:rPr>
        <w:t>21.</w:t>
      </w:r>
      <w:r>
        <w:rPr>
          <w:color w:val="0000FF"/>
        </w:rPr>
        <w:t>【答案】</w:t>
      </w:r>
      <w:r>
        <w:rPr>
          <w:color w:val="000000"/>
        </w:rPr>
        <w:t>（</w:t>
      </w:r>
      <w:r>
        <w:rPr>
          <w:color w:val="000000"/>
        </w:rPr>
        <w:t>1</w:t>
      </w:r>
      <w:r>
        <w:rPr>
          <w:color w:val="000000"/>
        </w:rPr>
        <w:t>）</w:t>
      </w:r>
      <w:r>
        <w:rPr>
          <w:color w:val="000000"/>
        </w:rPr>
        <w:t>8</w:t>
      </w:r>
      <w:r>
        <w:br/>
      </w:r>
      <w:r>
        <w:rPr>
          <w:color w:val="000000"/>
        </w:rPr>
        <w:t>（</w:t>
      </w:r>
      <w:r>
        <w:rPr>
          <w:color w:val="000000"/>
        </w:rPr>
        <w:t>2</w:t>
      </w:r>
      <w:r>
        <w:rPr>
          <w:color w:val="000000"/>
        </w:rPr>
        <w:t>）步长，绕操场步行一圈所用步数。</w:t>
      </w:r>
      <w:r>
        <w:rPr>
          <w:color w:val="000000"/>
        </w:rPr>
        <w:t xml:space="preserve">  </w:t>
      </w:r>
    </w:p>
    <w:p w:rsidR="00DA695F" w:rsidRDefault="00DA695F">
      <w:pPr>
        <w:spacing w:after="0"/>
      </w:pPr>
      <w:r>
        <w:rPr>
          <w:color w:val="0000FF"/>
        </w:rPr>
        <w:t>【解析】</w:t>
      </w:r>
      <w:r>
        <w:rPr>
          <w:color w:val="000000"/>
        </w:rPr>
        <w:t>【分析】（</w:t>
      </w:r>
      <w:r>
        <w:rPr>
          <w:color w:val="000000"/>
        </w:rPr>
        <w:t>1</w:t>
      </w:r>
      <w:r>
        <w:rPr>
          <w:color w:val="000000"/>
        </w:rPr>
        <w:t>）可以用比较的方法判断出这支铅笔的长度大约是几个指甲盖，然后确</w:t>
      </w:r>
      <w:r>
        <w:rPr>
          <w:color w:val="000000"/>
        </w:rPr>
        <w:t>定大约是几厘米；</w:t>
      </w:r>
      <w:r>
        <w:br/>
      </w:r>
      <w:r>
        <w:rPr>
          <w:color w:val="000000"/>
        </w:rPr>
        <w:t>（</w:t>
      </w:r>
      <w:r>
        <w:rPr>
          <w:color w:val="000000"/>
        </w:rPr>
        <w:t>2</w:t>
      </w:r>
      <w:r>
        <w:rPr>
          <w:color w:val="000000"/>
        </w:rPr>
        <w:t>）篮球场一圈的长度是比较长的，用足长比较慢，用臂展测量比较麻烦，最好的方法就是用步长测量，测量出一圈大约有多少步即可测量出一圈的长度。</w:t>
      </w:r>
    </w:p>
    <w:p w:rsidR="000C3ECC" w:rsidRDefault="00DA695F">
      <w:r>
        <w:lastRenderedPageBreak/>
        <w:t>七、应用题</w:t>
      </w:r>
    </w:p>
    <w:p w:rsidR="000C3ECC" w:rsidRDefault="00DA695F">
      <w:pPr>
        <w:spacing w:after="0"/>
      </w:pPr>
      <w:r>
        <w:rPr>
          <w:color w:val="000000"/>
        </w:rPr>
        <w:t>22.</w:t>
      </w:r>
      <w:r>
        <w:rPr>
          <w:color w:val="0000FF"/>
        </w:rPr>
        <w:t>【答案】</w:t>
      </w:r>
      <w:r>
        <w:rPr>
          <w:color w:val="000000"/>
        </w:rPr>
        <w:t>甲长方体的高</w:t>
      </w:r>
      <w:r>
        <w:rPr>
          <w:color w:val="000000"/>
        </w:rPr>
        <w:t>:5</w:t>
      </w:r>
      <w:r>
        <w:rPr>
          <w:color w:val="000000"/>
        </w:rPr>
        <w:t>厘米</w:t>
      </w:r>
      <w:r>
        <w:rPr>
          <w:color w:val="000000"/>
        </w:rPr>
        <w:t>-3</w:t>
      </w:r>
      <w:r>
        <w:rPr>
          <w:color w:val="000000"/>
        </w:rPr>
        <w:t>厘米</w:t>
      </w:r>
      <w:r>
        <w:rPr>
          <w:color w:val="000000"/>
        </w:rPr>
        <w:t>4</w:t>
      </w:r>
      <w:r>
        <w:rPr>
          <w:color w:val="000000"/>
        </w:rPr>
        <w:t>毫米</w:t>
      </w:r>
      <w:r>
        <w:rPr>
          <w:color w:val="000000"/>
        </w:rPr>
        <w:t>=1</w:t>
      </w:r>
      <w:r>
        <w:rPr>
          <w:color w:val="000000"/>
        </w:rPr>
        <w:t>厘米</w:t>
      </w:r>
      <w:r>
        <w:rPr>
          <w:color w:val="000000"/>
        </w:rPr>
        <w:t>6</w:t>
      </w:r>
      <w:r>
        <w:rPr>
          <w:color w:val="000000"/>
        </w:rPr>
        <w:t>毫米乙长方体的高</w:t>
      </w:r>
      <w:r>
        <w:rPr>
          <w:color w:val="000000"/>
        </w:rPr>
        <w:t>:4</w:t>
      </w:r>
      <w:r>
        <w:rPr>
          <w:color w:val="000000"/>
        </w:rPr>
        <w:t>厘米</w:t>
      </w:r>
      <w:r>
        <w:rPr>
          <w:color w:val="000000"/>
        </w:rPr>
        <w:t>6</w:t>
      </w:r>
      <w:r>
        <w:rPr>
          <w:color w:val="000000"/>
        </w:rPr>
        <w:t>毫米</w:t>
      </w:r>
      <w:r>
        <w:rPr>
          <w:color w:val="000000"/>
        </w:rPr>
        <w:t>-2</w:t>
      </w:r>
      <w:r>
        <w:rPr>
          <w:color w:val="000000"/>
        </w:rPr>
        <w:t>厘米</w:t>
      </w:r>
      <w:r>
        <w:rPr>
          <w:color w:val="000000"/>
        </w:rPr>
        <w:t>9</w:t>
      </w:r>
      <w:r>
        <w:rPr>
          <w:color w:val="000000"/>
        </w:rPr>
        <w:t>毫米</w:t>
      </w:r>
      <w:r>
        <w:rPr>
          <w:color w:val="000000"/>
        </w:rPr>
        <w:t>=1</w:t>
      </w:r>
      <w:r>
        <w:rPr>
          <w:color w:val="000000"/>
        </w:rPr>
        <w:t>厘米</w:t>
      </w:r>
      <w:r>
        <w:rPr>
          <w:color w:val="000000"/>
        </w:rPr>
        <w:t>7</w:t>
      </w:r>
      <w:r>
        <w:rPr>
          <w:color w:val="000000"/>
        </w:rPr>
        <w:t>毫米</w:t>
      </w:r>
      <w:r>
        <w:rPr>
          <w:color w:val="000000"/>
        </w:rPr>
        <w:t xml:space="preserve">  </w:t>
      </w:r>
    </w:p>
    <w:p w:rsidR="00DA695F" w:rsidRDefault="00DA695F">
      <w:pPr>
        <w:spacing w:after="0"/>
      </w:pPr>
      <w:r>
        <w:rPr>
          <w:color w:val="0000FF"/>
        </w:rPr>
        <w:t>【解析】</w:t>
      </w:r>
      <w:r>
        <w:rPr>
          <w:color w:val="000000"/>
        </w:rPr>
        <w:t>【解答】解：</w:t>
      </w:r>
      <w:r>
        <w:rPr>
          <w:color w:val="000000"/>
        </w:rPr>
        <w:t xml:space="preserve"> </w:t>
      </w:r>
      <w:r>
        <w:rPr>
          <w:rFonts w:ascii="Arial"/>
          <w:color w:val="333333"/>
        </w:rPr>
        <w:t>甲长方体的高：</w:t>
      </w:r>
      <w:r>
        <w:rPr>
          <w:rFonts w:ascii="Arial"/>
          <w:color w:val="333333"/>
        </w:rPr>
        <w:t>5</w:t>
      </w:r>
      <w:r>
        <w:rPr>
          <w:rFonts w:ascii="Arial"/>
          <w:color w:val="333333"/>
        </w:rPr>
        <w:t>厘米</w:t>
      </w:r>
      <w:r>
        <w:rPr>
          <w:rFonts w:ascii="Arial"/>
          <w:color w:val="333333"/>
        </w:rPr>
        <w:t>-3</w:t>
      </w:r>
      <w:r>
        <w:rPr>
          <w:rFonts w:ascii="Arial"/>
          <w:color w:val="333333"/>
        </w:rPr>
        <w:t>厘米</w:t>
      </w:r>
      <w:r>
        <w:rPr>
          <w:rFonts w:ascii="Arial"/>
          <w:color w:val="333333"/>
        </w:rPr>
        <w:t>4</w:t>
      </w:r>
      <w:r>
        <w:rPr>
          <w:rFonts w:ascii="Arial"/>
          <w:color w:val="333333"/>
        </w:rPr>
        <w:t>毫米</w:t>
      </w:r>
      <w:r>
        <w:rPr>
          <w:rFonts w:ascii="Arial"/>
          <w:color w:val="333333"/>
        </w:rPr>
        <w:t>=1</w:t>
      </w:r>
      <w:r>
        <w:rPr>
          <w:rFonts w:ascii="Arial"/>
          <w:color w:val="333333"/>
        </w:rPr>
        <w:t>厘米</w:t>
      </w:r>
      <w:r>
        <w:rPr>
          <w:rFonts w:ascii="Arial"/>
          <w:color w:val="333333"/>
        </w:rPr>
        <w:t>6</w:t>
      </w:r>
      <w:r>
        <w:rPr>
          <w:rFonts w:ascii="Arial"/>
          <w:color w:val="333333"/>
        </w:rPr>
        <w:t>毫米，乙长方体的高：</w:t>
      </w:r>
      <w:r>
        <w:rPr>
          <w:rFonts w:ascii="Arial"/>
          <w:color w:val="333333"/>
        </w:rPr>
        <w:t>4</w:t>
      </w:r>
      <w:r>
        <w:rPr>
          <w:rFonts w:ascii="Arial"/>
          <w:color w:val="333333"/>
        </w:rPr>
        <w:t>厘米</w:t>
      </w:r>
      <w:r>
        <w:rPr>
          <w:rFonts w:ascii="Arial"/>
          <w:color w:val="333333"/>
        </w:rPr>
        <w:t>6</w:t>
      </w:r>
      <w:r>
        <w:rPr>
          <w:rFonts w:ascii="Arial"/>
          <w:color w:val="333333"/>
        </w:rPr>
        <w:t>毫米</w:t>
      </w:r>
      <w:r>
        <w:rPr>
          <w:rFonts w:ascii="Arial"/>
          <w:color w:val="333333"/>
        </w:rPr>
        <w:t>-2</w:t>
      </w:r>
      <w:r>
        <w:rPr>
          <w:rFonts w:ascii="Arial"/>
          <w:color w:val="333333"/>
        </w:rPr>
        <w:t>厘米</w:t>
      </w:r>
      <w:r>
        <w:rPr>
          <w:rFonts w:ascii="Arial"/>
          <w:color w:val="333333"/>
        </w:rPr>
        <w:t>9</w:t>
      </w:r>
      <w:r>
        <w:rPr>
          <w:rFonts w:ascii="Arial"/>
          <w:color w:val="333333"/>
        </w:rPr>
        <w:t>毫米</w:t>
      </w:r>
      <w:r>
        <w:rPr>
          <w:rFonts w:ascii="Arial"/>
          <w:color w:val="333333"/>
        </w:rPr>
        <w:t>=1</w:t>
      </w:r>
      <w:r>
        <w:rPr>
          <w:rFonts w:ascii="Arial"/>
          <w:color w:val="333333"/>
        </w:rPr>
        <w:t>厘米</w:t>
      </w:r>
      <w:r>
        <w:rPr>
          <w:rFonts w:ascii="Arial"/>
          <w:color w:val="333333"/>
        </w:rPr>
        <w:t>7</w:t>
      </w:r>
      <w:r>
        <w:rPr>
          <w:rFonts w:ascii="Arial"/>
          <w:color w:val="333333"/>
        </w:rPr>
        <w:t>毫米</w:t>
      </w:r>
      <w:r>
        <w:br/>
      </w:r>
      <w:r>
        <w:rPr>
          <w:color w:val="000000"/>
        </w:rPr>
        <w:t>答：甲长方体的高为</w:t>
      </w:r>
      <w:r>
        <w:rPr>
          <w:color w:val="000000"/>
        </w:rPr>
        <w:t>1</w:t>
      </w:r>
      <w:r>
        <w:rPr>
          <w:color w:val="000000"/>
        </w:rPr>
        <w:t>厘米</w:t>
      </w:r>
      <w:r>
        <w:rPr>
          <w:color w:val="000000"/>
        </w:rPr>
        <w:t>6</w:t>
      </w:r>
      <w:r>
        <w:rPr>
          <w:color w:val="000000"/>
        </w:rPr>
        <w:t>毫米，乙长方体的高为</w:t>
      </w:r>
      <w:r>
        <w:rPr>
          <w:color w:val="000000"/>
        </w:rPr>
        <w:t>1</w:t>
      </w:r>
      <w:r>
        <w:rPr>
          <w:color w:val="000000"/>
        </w:rPr>
        <w:t>厘米</w:t>
      </w:r>
      <w:r>
        <w:rPr>
          <w:color w:val="000000"/>
        </w:rPr>
        <w:t>7</w:t>
      </w:r>
      <w:r>
        <w:rPr>
          <w:color w:val="000000"/>
        </w:rPr>
        <w:t>毫米。</w:t>
      </w:r>
      <w:r>
        <w:br/>
      </w:r>
      <w:r>
        <w:rPr>
          <w:color w:val="000000"/>
        </w:rPr>
        <w:t>【分析】直尺是颠倒着测量的，</w:t>
      </w:r>
      <w:r>
        <w:rPr>
          <w:color w:val="000000"/>
        </w:rPr>
        <w:t>用长方体下端指向的刻度减去上端指向的刻度即可测量出两个长方体的高度。</w:t>
      </w:r>
    </w:p>
    <w:p w:rsidR="000C3ECC" w:rsidRDefault="000C3ECC">
      <w:pPr>
        <w:spacing w:after="0"/>
      </w:pPr>
    </w:p>
    <w:sectPr w:rsidR="000C3ECC">
      <w:headerReference w:type="even" r:id="rId35"/>
      <w:footerReference w:type="default" r:id="rId3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A695F">
      <w:pPr>
        <w:spacing w:after="0" w:line="240" w:lineRule="auto"/>
      </w:pPr>
      <w:r>
        <w:separator/>
      </w:r>
    </w:p>
  </w:endnote>
  <w:endnote w:type="continuationSeparator" w:id="0">
    <w:p w:rsidR="00000000" w:rsidRDefault="00DA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CC" w:rsidRPr="00DA695F" w:rsidRDefault="00DA695F" w:rsidP="00DA695F">
    <w:pPr>
      <w:pStyle w:val="a4"/>
    </w:pPr>
    <w:r w:rsidRPr="00DA695F">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A695F">
      <w:pPr>
        <w:spacing w:after="0" w:line="240" w:lineRule="auto"/>
      </w:pPr>
      <w:r>
        <w:separator/>
      </w:r>
    </w:p>
  </w:footnote>
  <w:footnote w:type="continuationSeparator" w:id="0">
    <w:p w:rsidR="00000000" w:rsidRDefault="00DA6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ECC" w:rsidRDefault="00DA695F">
    <w:pPr>
      <w:pStyle w:val="a5"/>
      <w:pBdr>
        <w:bottom w:val="none" w:sz="0" w:space="0" w:color="auto"/>
      </w:pBdr>
    </w:pPr>
    <w:r>
      <w:pict>
        <v:rect id="Rectangle 7" o:spid="_x0000_s4097" style="position:absolute;left:0;text-align:left;margin-left:1056.4pt;margin-top:-43pt;width:42.15pt;height:57pt;z-index:251655680;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4098" type="#_x0000_t202" style="position:absolute;left:0;text-align:left;margin-left:1098.55pt;margin-top:-43pt;width:31.6pt;height:843pt;z-index:251656704;mso-width-relative:page;mso-height-relative:page;v-text-anchor:middle" o:preferrelative="t">
          <v:stroke miterlimit="2"/>
          <v:textbox style="layout-flow:vertical;mso-layout-flow-alt:bottom-to-top">
            <w:txbxContent>
              <w:p w:rsidR="000C3ECC" w:rsidRDefault="00DA695F">
                <w:pPr>
                  <w:spacing w:after="0" w:line="240" w:lineRule="auto"/>
                  <w:jc w:val="distribute"/>
                  <w:rPr>
                    <w:lang w:eastAsia="zh-CN"/>
                  </w:rPr>
                </w:pPr>
                <w:r>
                  <w:rPr>
                    <w:rFonts w:hint="eastAsia"/>
                    <w:lang w:eastAsia="zh-CN"/>
                  </w:rPr>
                  <w:t>…………○…………外…………○…………装…………○…………订…………○…………线…………○…………</w:t>
                </w:r>
              </w:p>
            </w:txbxContent>
          </v:textbox>
        </v:shape>
      </w:pict>
    </w:r>
    <w:r>
      <w:pict>
        <v:shape id="Quad Arrow 3" o:spid="_x0000_s4099" type="#_x0000_t202" style="position:absolute;left:0;text-align:left;margin-left:1056.4pt;margin-top:-43pt;width:42.15pt;height:843pt;z-index:251657728;mso-width-relative:page;mso-height-relative:page;v-text-anchor:middle" o:preferrelative="t" fillcolor="#d8d8d8">
          <v:stroke miterlimit="2"/>
          <v:textbox style="layout-flow:vertical;mso-layout-flow-alt:bottom-to-top">
            <w:txbxContent>
              <w:p w:rsidR="000C3ECC" w:rsidRDefault="00DA695F">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4100" type="#_x0000_t202" style="position:absolute;left:0;text-align:left;margin-left:1025.45pt;margin-top:-43pt;width:30.95pt;height:843pt;z-index:251658752;mso-width-relative:page;mso-height-relative:page;v-text-anchor:middle" o:preferrelative="t">
          <v:stroke miterlimit="2"/>
          <v:textbox style="layout-flow:vertical;mso-layout-flow-alt:bottom-to-top">
            <w:txbxContent>
              <w:p w:rsidR="000C3ECC" w:rsidRDefault="00DA695F">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C000D95"/>
    <w:multiLevelType w:val="hybridMultilevel"/>
    <w:tmpl w:val="9E6E6F6C"/>
    <w:lvl w:ilvl="0" w:tplc="97245303">
      <w:start w:val="1"/>
      <w:numFmt w:val="decimal"/>
      <w:lvlText w:val="%1."/>
      <w:lvlJc w:val="left"/>
      <w:pPr>
        <w:ind w:left="720" w:hanging="360"/>
      </w:pPr>
    </w:lvl>
    <w:lvl w:ilvl="1" w:tplc="97245303" w:tentative="1">
      <w:start w:val="1"/>
      <w:numFmt w:val="lowerLetter"/>
      <w:lvlText w:val="%2."/>
      <w:lvlJc w:val="left"/>
      <w:pPr>
        <w:ind w:left="1440" w:hanging="360"/>
      </w:pPr>
    </w:lvl>
    <w:lvl w:ilvl="2" w:tplc="97245303" w:tentative="1">
      <w:start w:val="1"/>
      <w:numFmt w:val="lowerRoman"/>
      <w:lvlText w:val="%3."/>
      <w:lvlJc w:val="right"/>
      <w:pPr>
        <w:ind w:left="2160" w:hanging="180"/>
      </w:pPr>
    </w:lvl>
    <w:lvl w:ilvl="3" w:tplc="97245303" w:tentative="1">
      <w:start w:val="1"/>
      <w:numFmt w:val="decimal"/>
      <w:lvlText w:val="%4."/>
      <w:lvlJc w:val="left"/>
      <w:pPr>
        <w:ind w:left="2880" w:hanging="360"/>
      </w:pPr>
    </w:lvl>
    <w:lvl w:ilvl="4" w:tplc="97245303" w:tentative="1">
      <w:start w:val="1"/>
      <w:numFmt w:val="lowerLetter"/>
      <w:lvlText w:val="%5."/>
      <w:lvlJc w:val="left"/>
      <w:pPr>
        <w:ind w:left="3600" w:hanging="360"/>
      </w:pPr>
    </w:lvl>
    <w:lvl w:ilvl="5" w:tplc="97245303" w:tentative="1">
      <w:start w:val="1"/>
      <w:numFmt w:val="lowerRoman"/>
      <w:lvlText w:val="%6."/>
      <w:lvlJc w:val="right"/>
      <w:pPr>
        <w:ind w:left="4320" w:hanging="180"/>
      </w:pPr>
    </w:lvl>
    <w:lvl w:ilvl="6" w:tplc="97245303" w:tentative="1">
      <w:start w:val="1"/>
      <w:numFmt w:val="decimal"/>
      <w:lvlText w:val="%7."/>
      <w:lvlJc w:val="left"/>
      <w:pPr>
        <w:ind w:left="5040" w:hanging="360"/>
      </w:pPr>
    </w:lvl>
    <w:lvl w:ilvl="7" w:tplc="97245303" w:tentative="1">
      <w:start w:val="1"/>
      <w:numFmt w:val="lowerLetter"/>
      <w:lvlText w:val="%8."/>
      <w:lvlJc w:val="left"/>
      <w:pPr>
        <w:ind w:left="5760" w:hanging="360"/>
      </w:pPr>
    </w:lvl>
    <w:lvl w:ilvl="8" w:tplc="97245303"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4470063"/>
    <w:multiLevelType w:val="hybridMultilevel"/>
    <w:tmpl w:val="EFDC6092"/>
    <w:lvl w:ilvl="0" w:tplc="6438107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7"/>
  </w:num>
  <w:num w:numId="3">
    <w:abstractNumId w:val="8"/>
  </w:num>
  <w:num w:numId="4">
    <w:abstractNumId w:val="6"/>
  </w:num>
  <w:num w:numId="5">
    <w:abstractNumId w:val="1"/>
  </w:num>
  <w:num w:numId="6">
    <w:abstractNumId w:val="0"/>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0C3ECC"/>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A695F"/>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gif"/><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gif"/><Relationship Id="rId34" Type="http://schemas.openxmlformats.org/officeDocument/2006/relationships/image" Target="media/image25.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jp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gif"/><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footer" Target="footer1.xml"/><Relationship Id="rId10" Type="http://schemas.openxmlformats.org/officeDocument/2006/relationships/image" Target="media/image1.gif"/><Relationship Id="rId19" Type="http://schemas.openxmlformats.org/officeDocument/2006/relationships/image" Target="media/image10.gif"/><Relationship Id="rId31" Type="http://schemas.openxmlformats.org/officeDocument/2006/relationships/image" Target="media/image22.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gif"/><Relationship Id="rId35"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921220-81B1-4917-A5B5-59025A588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615</Words>
  <Characters>3511</Characters>
  <Application>Microsoft Office Word</Application>
  <DocSecurity>0</DocSecurity>
  <Lines>29</Lines>
  <Paragraphs>8</Paragraphs>
  <ScaleCrop>false</ScaleCrop>
  <Company>Microsoft</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7</cp:revision>
  <dcterms:created xsi:type="dcterms:W3CDTF">2013-12-09T06:44:00Z</dcterms:created>
  <dcterms:modified xsi:type="dcterms:W3CDTF">2019-03-09T02:37:00Z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